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817" w:rsidRDefault="00EB2817">
      <w:pPr>
        <w:spacing w:before="2" w:line="180" w:lineRule="exact"/>
        <w:rPr>
          <w:sz w:val="19"/>
          <w:szCs w:val="19"/>
        </w:rPr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F31D0E">
      <w:pPr>
        <w:spacing w:before="24" w:line="300" w:lineRule="exact"/>
        <w:ind w:left="4333" w:right="473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>INSTRUMEN RPP</w:t>
      </w:r>
    </w:p>
    <w:p w:rsidR="00EB2817" w:rsidRDefault="00EB2817">
      <w:pPr>
        <w:spacing w:line="200" w:lineRule="exact"/>
      </w:pPr>
    </w:p>
    <w:p w:rsidR="00EB2817" w:rsidRDefault="00EB2817">
      <w:pPr>
        <w:spacing w:before="14" w:line="260" w:lineRule="exact"/>
        <w:rPr>
          <w:sz w:val="26"/>
          <w:szCs w:val="26"/>
        </w:rPr>
      </w:pPr>
    </w:p>
    <w:p w:rsidR="00DF5D34" w:rsidRPr="00DF5D34" w:rsidRDefault="00FA0173" w:rsidP="00DB4961">
      <w:pPr>
        <w:spacing w:before="26" w:line="324" w:lineRule="auto"/>
        <w:ind w:left="204" w:right="707"/>
        <w:jc w:val="both"/>
        <w:rPr>
          <w:rFonts w:ascii="Arial" w:eastAsia="Arial" w:hAnsi="Arial" w:cs="Arial"/>
          <w:position w:val="6"/>
          <w:sz w:val="24"/>
          <w:szCs w:val="24"/>
          <w:lang w:val="id-ID"/>
        </w:rPr>
      </w:pPr>
      <w:r w:rsidRPr="00FA0173">
        <w:pict>
          <v:group id="_x0000_s1388" style="position:absolute;left:0;text-align:left;margin-left:28.35pt;margin-top:-2.2pt;width:538.6pt;height:0;z-index:-251749888;mso-position-horizontal-relative:page" coordorigin="567,-44" coordsize="10772,0">
            <v:shape id="_x0000_s1389" style="position:absolute;left:567;top:-44;width:10772;height:0" coordorigin="567,-44" coordsize="10772,0" path="m567,-44r10772,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Nama Sekolah</w:t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 w:rsidR="00F31D0E">
        <w:rPr>
          <w:rFonts w:ascii="Arial" w:eastAsia="Arial" w:hAnsi="Arial" w:cs="Arial"/>
          <w:position w:val="6"/>
          <w:sz w:val="24"/>
          <w:szCs w:val="24"/>
        </w:rPr>
        <w:t xml:space="preserve">: </w:t>
      </w:r>
    </w:p>
    <w:p w:rsidR="00DF5D34" w:rsidRDefault="00F31D0E" w:rsidP="00DF5D34">
      <w:pPr>
        <w:spacing w:before="26" w:line="324" w:lineRule="auto"/>
        <w:ind w:left="204" w:right="707"/>
        <w:jc w:val="both"/>
        <w:rPr>
          <w:rFonts w:ascii="Arial" w:eastAsia="Arial" w:hAnsi="Arial" w:cs="Arial"/>
          <w:position w:val="6"/>
          <w:sz w:val="24"/>
          <w:szCs w:val="24"/>
          <w:lang w:val="id-ID"/>
        </w:rPr>
      </w:pPr>
      <w:r>
        <w:rPr>
          <w:rFonts w:ascii="Arial" w:eastAsia="Arial" w:hAnsi="Arial" w:cs="Arial"/>
          <w:sz w:val="24"/>
          <w:szCs w:val="24"/>
        </w:rPr>
        <w:t>NPSN</w:t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>
        <w:rPr>
          <w:rFonts w:ascii="Arial" w:eastAsia="Arial" w:hAnsi="Arial" w:cs="Arial"/>
          <w:position w:val="6"/>
          <w:sz w:val="24"/>
          <w:szCs w:val="24"/>
        </w:rPr>
        <w:t>:</w:t>
      </w:r>
      <w:r w:rsidR="00DF5D34">
        <w:rPr>
          <w:rFonts w:ascii="Arial" w:eastAsia="Arial" w:hAnsi="Arial" w:cs="Arial"/>
          <w:position w:val="6"/>
          <w:sz w:val="24"/>
          <w:szCs w:val="24"/>
          <w:lang w:val="id-ID"/>
        </w:rPr>
        <w:t xml:space="preserve">  </w:t>
      </w:r>
      <w:r>
        <w:rPr>
          <w:rFonts w:ascii="Arial" w:eastAsia="Arial" w:hAnsi="Arial" w:cs="Arial"/>
          <w:position w:val="6"/>
          <w:sz w:val="24"/>
          <w:szCs w:val="24"/>
        </w:rPr>
        <w:t xml:space="preserve"> </w:t>
      </w:r>
    </w:p>
    <w:p w:rsidR="00DF5D34" w:rsidRDefault="00F31D0E" w:rsidP="00DF5D34">
      <w:pPr>
        <w:spacing w:before="26" w:line="324" w:lineRule="auto"/>
        <w:ind w:left="204" w:right="707"/>
        <w:jc w:val="both"/>
        <w:rPr>
          <w:rFonts w:ascii="Arial" w:eastAsia="Arial" w:hAnsi="Arial" w:cs="Arial"/>
          <w:position w:val="6"/>
          <w:sz w:val="24"/>
          <w:szCs w:val="24"/>
          <w:lang w:val="id-ID"/>
        </w:rPr>
      </w:pPr>
      <w:r>
        <w:rPr>
          <w:rFonts w:ascii="Arial" w:eastAsia="Arial" w:hAnsi="Arial" w:cs="Arial"/>
          <w:sz w:val="24"/>
          <w:szCs w:val="24"/>
        </w:rPr>
        <w:t>Kepala Sekolah</w:t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</w:p>
    <w:p w:rsidR="00DF5D34" w:rsidRDefault="00F31D0E" w:rsidP="00DF5D34">
      <w:pPr>
        <w:spacing w:before="26" w:line="324" w:lineRule="auto"/>
        <w:ind w:left="204" w:right="707"/>
        <w:jc w:val="both"/>
        <w:rPr>
          <w:rFonts w:ascii="Arial" w:eastAsia="Arial" w:hAnsi="Arial" w:cs="Arial"/>
          <w:position w:val="6"/>
          <w:sz w:val="24"/>
          <w:szCs w:val="24"/>
          <w:lang w:val="id-ID"/>
        </w:rPr>
      </w:pPr>
      <w:r>
        <w:rPr>
          <w:rFonts w:ascii="Arial" w:eastAsia="Arial" w:hAnsi="Arial" w:cs="Arial"/>
          <w:sz w:val="24"/>
          <w:szCs w:val="24"/>
        </w:rPr>
        <w:t>Nama Guru</w:t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</w:p>
    <w:p w:rsidR="00DF5D34" w:rsidRDefault="00F31D0E" w:rsidP="00DF5D34">
      <w:pPr>
        <w:spacing w:before="26" w:line="324" w:lineRule="auto"/>
        <w:ind w:left="204" w:right="707"/>
        <w:jc w:val="both"/>
        <w:rPr>
          <w:rFonts w:ascii="Arial" w:eastAsia="Arial" w:hAnsi="Arial" w:cs="Arial"/>
          <w:position w:val="6"/>
          <w:sz w:val="24"/>
          <w:szCs w:val="24"/>
          <w:lang w:val="id-ID"/>
        </w:rPr>
      </w:pPr>
      <w:r>
        <w:rPr>
          <w:rFonts w:ascii="Arial" w:eastAsia="Arial" w:hAnsi="Arial" w:cs="Arial"/>
          <w:sz w:val="24"/>
          <w:szCs w:val="24"/>
        </w:rPr>
        <w:t>Kelas diampu</w:t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</w:p>
    <w:p w:rsidR="00DF5D34" w:rsidRDefault="00F31D0E" w:rsidP="00DF5D34">
      <w:pPr>
        <w:spacing w:before="26" w:line="324" w:lineRule="auto"/>
        <w:ind w:left="204" w:right="707"/>
        <w:jc w:val="both"/>
        <w:rPr>
          <w:rFonts w:ascii="Arial" w:eastAsia="Arial" w:hAnsi="Arial" w:cs="Arial"/>
          <w:position w:val="6"/>
          <w:sz w:val="24"/>
          <w:szCs w:val="24"/>
          <w:lang w:val="id-ID"/>
        </w:rPr>
      </w:pPr>
      <w:r>
        <w:rPr>
          <w:rFonts w:ascii="Arial" w:eastAsia="Arial" w:hAnsi="Arial" w:cs="Arial"/>
          <w:sz w:val="24"/>
          <w:szCs w:val="24"/>
        </w:rPr>
        <w:t>Mata Pelajaran</w:t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>
        <w:rPr>
          <w:rFonts w:ascii="Arial" w:eastAsia="Arial" w:hAnsi="Arial" w:cs="Arial"/>
          <w:position w:val="6"/>
          <w:sz w:val="24"/>
          <w:szCs w:val="24"/>
        </w:rPr>
        <w:t xml:space="preserve">: </w:t>
      </w:r>
    </w:p>
    <w:p w:rsidR="00EB2817" w:rsidRDefault="00F31D0E" w:rsidP="00DF5D34">
      <w:pPr>
        <w:spacing w:before="26" w:line="324" w:lineRule="auto"/>
        <w:ind w:left="204" w:right="70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Kurikulum</w:t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 w:rsidR="00DF5D34">
        <w:rPr>
          <w:rFonts w:ascii="Arial" w:eastAsia="Arial" w:hAnsi="Arial" w:cs="Arial"/>
          <w:sz w:val="24"/>
          <w:szCs w:val="24"/>
          <w:lang w:val="id-ID"/>
        </w:rPr>
        <w:tab/>
      </w:r>
      <w:r>
        <w:rPr>
          <w:rFonts w:ascii="Arial" w:eastAsia="Arial" w:hAnsi="Arial" w:cs="Arial"/>
          <w:position w:val="6"/>
          <w:sz w:val="24"/>
          <w:szCs w:val="24"/>
        </w:rPr>
        <w:t>:</w:t>
      </w:r>
    </w:p>
    <w:p w:rsidR="00EB2817" w:rsidRPr="00DF5D34" w:rsidRDefault="00FA0173" w:rsidP="00DF5D34">
      <w:pPr>
        <w:spacing w:before="2" w:line="320" w:lineRule="exact"/>
        <w:ind w:left="204" w:right="707"/>
        <w:jc w:val="both"/>
        <w:rPr>
          <w:rFonts w:ascii="Arial" w:eastAsia="Arial" w:hAnsi="Arial" w:cs="Arial"/>
          <w:sz w:val="24"/>
          <w:szCs w:val="24"/>
          <w:lang w:val="id-ID"/>
        </w:rPr>
      </w:pPr>
      <w:r w:rsidRPr="00FA0173">
        <w:pict>
          <v:group id="_x0000_s1386" style="position:absolute;left:0;text-align:left;margin-left:28.35pt;margin-top:24.95pt;width:538.6pt;height:0;z-index:-251748864;mso-position-horizontal-relative:page" coordorigin="567,499" coordsize="10772,0">
            <v:shape id="_x0000_s1387" style="position:absolute;left:567;top:499;width:10772;height:0" coordorigin="567,499" coordsize="10772,0" path="m567,499r10772,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2"/>
          <w:sz w:val="24"/>
          <w:szCs w:val="24"/>
        </w:rPr>
        <w:t>Tahun Pelajaran</w:t>
      </w:r>
      <w:r w:rsidR="00DF5D34">
        <w:rPr>
          <w:rFonts w:ascii="Arial" w:eastAsia="Arial" w:hAnsi="Arial" w:cs="Arial"/>
          <w:position w:val="-2"/>
          <w:sz w:val="24"/>
          <w:szCs w:val="24"/>
          <w:lang w:val="id-ID"/>
        </w:rPr>
        <w:tab/>
      </w:r>
      <w:r w:rsidR="00DF5D34">
        <w:rPr>
          <w:rFonts w:ascii="Arial" w:eastAsia="Arial" w:hAnsi="Arial" w:cs="Arial"/>
          <w:position w:val="-2"/>
          <w:sz w:val="24"/>
          <w:szCs w:val="24"/>
          <w:lang w:val="id-ID"/>
        </w:rPr>
        <w:tab/>
        <w:t>:</w:t>
      </w:r>
    </w:p>
    <w:p w:rsidR="00EB2817" w:rsidRDefault="00EB2817">
      <w:pPr>
        <w:spacing w:before="9" w:line="160" w:lineRule="exact"/>
        <w:rPr>
          <w:sz w:val="17"/>
          <w:szCs w:val="17"/>
        </w:rPr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84" style="position:absolute;left:0;text-align:left;margin-left:28.35pt;margin-top:-12.15pt;width:538.6pt;height:42.5pt;z-index:-251747840;mso-position-horizontal-relative:page" coordorigin="567,-243" coordsize="10772,850">
            <v:shape id="_x0000_s138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IDENTITAS SEKOLAH</w:t>
      </w: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before="4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82" style="position:absolute;left:0;text-align:left;margin-left:28.35pt;margin-top:-6.5pt;width:538.6pt;height:31.2pt;z-index:-251746816;mso-position-horizontal-relative:page" coordorigin="567,-130" coordsize="10772,624">
            <v:shape id="_x0000_s138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Identitas Sekolah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Identitas Sekolah mencakup point-point yang sesuai dengan Permendikbud No. 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80" style="position:absolute;left:0;text-align:left;margin-left:70.85pt;margin-top:2.05pt;width:14.15pt;height:14.15pt;z-index:-251745792;mso-position-horizontal-relative:page" coordorigin="1417,41" coordsize="283,283">
            <v:shape id="_x0000_s138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Nama Sekolah (Jenjang TK/SD/SMP/SMA/SKh)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78" style="position:absolute;left:0;text-align:left;margin-left:70.85pt;margin-top:2pt;width:14.15pt;height:14.15pt;z-index:-251744768;mso-position-horizontal-relative:page" coordorigin="1417,40" coordsize="283,283">
            <v:shape id="_x0000_s137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Kelas/Semester (Jenjang TK/SD/SMP/SMA/SKh)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76" style="position:absolute;left:0;text-align:left;margin-left:70.85pt;margin-top:2pt;width:14.15pt;height:14.15pt;z-index:-251743744;mso-position-horizontal-relative:page" coordorigin="1417,40" coordsize="283,283">
            <v:shape id="_x0000_s13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Tema/ Subtema (Jenjang TK/SD)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74" style="position:absolute;left:0;text-align:left;margin-left:70.85pt;margin-top:2.05pt;width:14.15pt;height:14.15pt;z-index:-251742720;mso-position-horizontal-relative:page" coordorigin="1417,41" coordsize="283,283">
            <v:shape id="_x0000_s137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Pembelajaran ke- (Jenjang TK/SD)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72" style="position:absolute;left:0;text-align:left;margin-left:70.85pt;margin-top:2pt;width:14.15pt;height:14.15pt;z-index:-251741696;mso-position-horizontal-relative:page" coordorigin="1417,40" coordsize="283,283">
            <v:shape id="_x0000_s137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Alokasi Waktu (Jenjang TK/SD/SMP/SMA/SKh)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70" style="position:absolute;left:0;text-align:left;margin-left:70.85pt;margin-top:2pt;width:14.15pt;height:14.15pt;z-index:-251740672;mso-position-horizontal-relative:page" coordorigin="1417,40" coordsize="283,283">
            <v:shape id="_x0000_s13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Mata pelajaran (Jenjang SMP/SMA)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68" style="position:absolute;left:0;text-align:left;margin-left:70.85pt;margin-top:2.05pt;width:14.15pt;height:14.15pt;z-index:-251739648;mso-position-horizontal-relative:page" coordorigin="1417,41" coordsize="283,283">
            <v:shape id="_x0000_s136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Materi pokok (Jenjang SMP/SMA)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66" style="position:absolute;left:0;text-align:left;margin-left:70.85pt;margin-top:2pt;width:14.15pt;height:14.15pt;z-index:-251738624;mso-position-horizontal-relative:page" coordorigin="1417,40" coordsize="283,283">
            <v:shape id="_x0000_s136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Kekhususan (Khusus SKH)</w:t>
      </w:r>
    </w:p>
    <w:p w:rsidR="00EB2817" w:rsidRDefault="00EB2817">
      <w:pPr>
        <w:spacing w:line="200" w:lineRule="exact"/>
      </w:pPr>
    </w:p>
    <w:p w:rsidR="00EB2817" w:rsidRDefault="00EB2817">
      <w:pPr>
        <w:spacing w:before="14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64" style="position:absolute;left:0;text-align:left;margin-left:28.35pt;margin-top:-9.3pt;width:538.6pt;height:36.85pt;z-index:-251737600;mso-position-horizontal-relative:page" coordorigin="567,-186" coordsize="10772,737">
            <v:shape id="_x0000_s136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EB2817">
          <w:headerReference w:type="default" r:id="rId7"/>
          <w:footerReference w:type="default" r:id="rId8"/>
          <w:pgSz w:w="11920" w:h="16840"/>
          <w:pgMar w:top="2020" w:right="20" w:bottom="280" w:left="420" w:header="340" w:footer="449" w:gutter="0"/>
          <w:pgNumType w:start="1"/>
          <w:cols w:space="720"/>
        </w:sectPr>
      </w:pPr>
      <w:r w:rsidRPr="00FA0173">
        <w:pict>
          <v:group id="_x0000_s1362" style="position:absolute;left:0;text-align:left;margin-left:70.85pt;margin-top:2.05pt;width:14.15pt;height:14.15pt;z-index:-251736576;mso-position-horizontal-relative:page" coordorigin="1417,41" coordsize="283,283">
            <v:shape id="_x0000_s136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Bimbingan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Teknis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Bagi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Guru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Tentang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penyusunan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RPP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yang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sesuai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standar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isi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1" w:line="260" w:lineRule="exact"/>
        <w:rPr>
          <w:sz w:val="26"/>
          <w:szCs w:val="26"/>
        </w:rPr>
      </w:pPr>
    </w:p>
    <w:p w:rsidR="00EB2817" w:rsidRDefault="00F31D0E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dalam</w:t>
      </w:r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menentukan kompetensi dasar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60" style="position:absolute;left:0;text-align:left;margin-left:70.85pt;margin-top:2pt;width:14.15pt;height:14.15pt;z-index:-251735552;mso-position-horizontal-relative:page" coordorigin="1417,40" coordsize="283,283">
            <v:shape id="_x0000_s136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Pendampingan bedah Permendikbud No.22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58" style="position:absolute;left:0;text-align:left;margin-left:70.85pt;margin-top:2.05pt;width:14.15pt;height:14.15pt;z-index:-251734528;mso-position-horizontal-relative:page" coordorigin="1417,41" coordsize="283,283">
            <v:shape id="_x0000_s135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Pelaksanaan Tutor Sejawat dalam Penyusunan RPP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56" style="position:absolute;left:0;text-align:left;margin-left:70.85pt;margin-top:2pt;width:14.15pt;height:14.15pt;z-index:-251733504;mso-position-horizontal-relative:page" coordorigin="1417,40" coordsize="283,283">
            <v:shape id="_x0000_s13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:rsidR="00EB2817" w:rsidRDefault="00EB2817">
      <w:pPr>
        <w:spacing w:line="140" w:lineRule="exact"/>
        <w:rPr>
          <w:sz w:val="15"/>
          <w:szCs w:val="15"/>
        </w:rPr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54" style="position:absolute;left:0;text-align:left;margin-left:28.35pt;margin-top:-12.15pt;width:538.6pt;height:42.5pt;z-index:-251732480;mso-position-horizontal-relative:page" coordorigin="567,-243" coordsize="10772,850">
            <v:shape id="_x0000_s135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TUJUAN</w:t>
      </w: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before="4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52" style="position:absolute;left:0;text-align:left;margin-left:28.35pt;margin-top:-6.5pt;width:538.6pt;height:31.2pt;z-index:-251731456;mso-position-horizontal-relative:page" coordorigin="567,-130" coordsize="10772,624">
            <v:shape id="_x0000_s135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Kompetensi Dasar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Kompetensi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Dasar 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ingin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dicapai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Permendikbud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No. 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50" style="position:absolute;left:0;text-align:left;margin-left:70.85pt;margin-top:2.05pt;width:14.15pt;height:14.15pt;z-index:-251730432;mso-position-horizontal-relative:page" coordorigin="1417,41" coordsize="283,283">
            <v:shape id="_x0000_s135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Kompetensi Dasar (KD) sikap (khusus PPKn dan PABP)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48" style="position:absolute;left:0;text-align:left;margin-left:70.85pt;margin-top:2pt;width:14.15pt;height:14.15pt;z-index:-251729408;mso-position-horizontal-relative:page" coordorigin="1417,40" coordsize="283,283">
            <v:shape id="_x0000_s13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Kompetensi Dasar (KD) pengetahuan (semua mapel)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46" style="position:absolute;left:0;text-align:left;margin-left:70.85pt;margin-top:2pt;width:14.15pt;height:14.15pt;z-index:-251728384;mso-position-horizontal-relative:page" coordorigin="1417,40" coordsize="283,283">
            <v:shape id="_x0000_s134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Kompetensi Dasar (KD) keterampilan (semua mapel)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44" style="position:absolute;left:0;text-align:left;margin-left:70.85pt;margin-top:2.05pt;width:14.15pt;height:14.15pt;z-index:-251727360;mso-position-horizontal-relative:page" coordorigin="1417,41" coordsize="283,283">
            <v:shape id="_x0000_s134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Rumusan KD sesuai dengan standar isi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4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42" style="position:absolute;left:0;text-align:left;margin-left:28.35pt;margin-top:-9.3pt;width:538.6pt;height:36.85pt;z-index:-251726336;mso-position-horizontal-relative:page" coordorigin="567,-186" coordsize="10772,737">
            <v:shape id="_x0000_s134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40" style="position:absolute;left:0;text-align:left;margin-left:70.85pt;margin-top:2pt;width:14.15pt;height:14.15pt;z-index:-251725312;mso-position-horizontal-relative:page" coordorigin="1417,40" coordsize="283,283">
            <v:shape id="_x0000_s13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Bimbingan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Teknis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Bagi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Guru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Tentang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penyusunan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RPP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yang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sesuai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standar</w:t>
      </w:r>
      <w:r w:rsidR="00F31D0E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isi dalam menentukan kompetensi dasar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38" style="position:absolute;left:0;text-align:left;margin-left:70.85pt;margin-top:2pt;width:14.15pt;height:14.15pt;z-index:-251724288;mso-position-horizontal-relative:page" coordorigin="1417,40" coordsize="283,283">
            <v:shape id="_x0000_s13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Pendampingan bedah Permendikbud No.22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36" style="position:absolute;left:0;text-align:left;margin-left:70.85pt;margin-top:2.05pt;width:14.15pt;height:14.15pt;z-index:-251723264;mso-position-horizontal-relative:page" coordorigin="1417,41" coordsize="283,283">
            <v:shape id="_x0000_s133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Tutor sejawat penyusunan RPP yang sesuai dengan standar isi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34" style="position:absolute;left:0;text-align:left;margin-left:70.85pt;margin-top:2pt;width:14.15pt;height:14.15pt;z-index:-251722240;mso-position-horizontal-relative:page" coordorigin="1417,40" coordsize="283,283">
            <v:shape id="_x0000_s133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32" style="position:absolute;left:0;text-align:left;margin-left:28.35pt;margin-top:-6.5pt;width:538.6pt;height:31.2pt;z-index:-251721216;mso-position-horizontal-relative:page" coordorigin="567,-130" coordsize="10772,624">
            <v:shape id="_x0000_s133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Indikator Pencapaian Kompetensi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Indikator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Pencapaian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Kompetensi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Permendikbud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No.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22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30" style="position:absolute;left:0;text-align:left;margin-left:70.85pt;margin-top:2pt;width:14.15pt;height:14.15pt;z-index:-251720192;mso-position-horizontal-relative:page" coordorigin="1417,40" coordsize="283,283">
            <v:shape id="_x0000_s133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Menjabarkan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IPK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berdasarkan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KD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dari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KI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1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dan </w:t>
      </w:r>
      <w:r w:rsidR="00F31D0E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KD</w:t>
      </w:r>
      <w:proofErr w:type="gramEnd"/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dari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KI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2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(khusus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PPKn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dan</w:t>
      </w:r>
      <w:r w:rsidR="00F31D0E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PABP)</w:t>
      </w:r>
    </w:p>
    <w:p w:rsidR="00EB2817" w:rsidRDefault="00F31D0E">
      <w:pPr>
        <w:spacing w:before="7"/>
        <w:ind w:left="1338"/>
        <w:rPr>
          <w:rFonts w:ascii="Arial" w:eastAsia="Arial" w:hAnsi="Arial" w:cs="Arial"/>
          <w:sz w:val="24"/>
          <w:szCs w:val="24"/>
        </w:rPr>
        <w:sectPr w:rsidR="00EB2817">
          <w:pgSz w:w="11920" w:h="16840"/>
          <w:pgMar w:top="2020" w:right="20" w:bottom="280" w:left="420" w:header="340" w:footer="449" w:gutter="0"/>
          <w:cols w:space="720"/>
        </w:sectPr>
      </w:pPr>
      <w:proofErr w:type="gramStart"/>
      <w:r>
        <w:rPr>
          <w:rFonts w:ascii="Arial" w:eastAsia="Arial" w:hAnsi="Arial" w:cs="Arial"/>
          <w:sz w:val="24"/>
          <w:szCs w:val="24"/>
        </w:rPr>
        <w:t>dan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KD dari KI 3, dan KD dari KI 4</w:t>
      </w:r>
    </w:p>
    <w:p w:rsidR="00EB2817" w:rsidRDefault="00EB2817">
      <w:pPr>
        <w:spacing w:line="200" w:lineRule="exact"/>
      </w:pPr>
    </w:p>
    <w:p w:rsidR="00EB2817" w:rsidRDefault="00EB2817">
      <w:pPr>
        <w:spacing w:before="11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28" style="position:absolute;left:0;text-align:left;margin-left:70.85pt;margin-top:2pt;width:14.15pt;height:14.15pt;z-index:-251719168;mso-position-horizontal-relative:page" coordorigin="1417,40" coordsize="283,283">
            <v:shape id="_x0000_s132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Menggunakan kata kerja operasional relevan dengan KD yang dikembangkan.</w:t>
      </w:r>
      <w:proofErr w:type="gramEnd"/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26" style="position:absolute;left:0;text-align:left;margin-left:70.85pt;margin-top:2pt;width:14.15pt;height:14.15pt;z-index:-251718144;mso-position-horizontal-relative:page" coordorigin="1417,40" coordsize="283,283">
            <v:shape id="_x0000_s132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IPK dari KD sikap memuat indicator perilaku yang dapat teramati.</w:t>
      </w:r>
      <w:proofErr w:type="gramEnd"/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24" style="position:absolute;left:0;text-align:left;margin-left:70.85pt;margin-top:2.05pt;width:14.15pt;height:14.15pt;z-index:-251717120;mso-position-horizontal-relative:page" coordorigin="1417,41" coordsize="283,283">
            <v:shape id="_x0000_s132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IPK </w:t>
      </w:r>
      <w:r w:rsidR="00F31D0E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dari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KD </w:t>
      </w:r>
      <w:r w:rsidR="00F31D0E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pengetahuan </w:t>
      </w:r>
      <w:r w:rsidR="00F31D0E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menggambarkan </w:t>
      </w:r>
      <w:r w:rsidR="00F31D0E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dimensi </w:t>
      </w:r>
      <w:r w:rsidR="00F31D0E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proses </w:t>
      </w:r>
      <w:r w:rsidR="00F31D0E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kognitif </w:t>
      </w:r>
      <w:r w:rsidR="00F31D0E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dan </w:t>
      </w:r>
      <w:r w:rsidR="00F31D0E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dimensi pengetahuan meliputi faktual, konseptual, prosedura, dan/atau metakognitif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22" style="position:absolute;left:0;text-align:left;margin-left:70.85pt;margin-top:2.05pt;width:14.15pt;height:14.15pt;z-index:-251716096;mso-position-horizontal-relative:page" coordorigin="1417,41" coordsize="283,283">
            <v:shape id="_x0000_s132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IPK dari KD keterampilan memuat keterampilan abstrak dan/atau ketrampilan konkret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20" style="position:absolute;left:0;text-align:left;margin-left:70.85pt;margin-top:2pt;width:14.15pt;height:14.15pt;z-index:-251715072;mso-position-horizontal-relative:page" coordorigin="1417,40" coordsize="283,283">
            <v:shape id="_x0000_s13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Merumuskan IPK</w:t>
      </w:r>
      <w:r w:rsidR="00F31D0E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position w:val="-1"/>
          <w:sz w:val="24"/>
          <w:szCs w:val="24"/>
        </w:rPr>
        <w:t>secara lengkap mencakup IPK Kunci, Penunjang dan Pengayaan</w:t>
      </w:r>
    </w:p>
    <w:p w:rsidR="00EB2817" w:rsidRDefault="00EB2817">
      <w:pPr>
        <w:spacing w:line="200" w:lineRule="exact"/>
      </w:pPr>
    </w:p>
    <w:p w:rsidR="00EB2817" w:rsidRDefault="00EB2817">
      <w:pPr>
        <w:spacing w:before="14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18" style="position:absolute;left:0;text-align:left;margin-left:28.35pt;margin-top:-9.3pt;width:538.6pt;height:36.85pt;z-index:-251714048;mso-position-horizontal-relative:page" coordorigin="567,-186" coordsize="10772,737">
            <v:shape id="_x0000_s131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16" style="position:absolute;left:0;text-align:left;margin-left:70.85pt;margin-top:2.05pt;width:14.15pt;height:14.15pt;z-index:-251713024;mso-position-horizontal-relative:page" coordorigin="1417,41" coordsize="283,283">
            <v:shape id="_x0000_s131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Bimbingan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Teknis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Bagi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Guru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Tentang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penyusunan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RPP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dalam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menentukan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indikator pencapaian kompetensi yang sesuai dengan standar isi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14" style="position:absolute;left:0;text-align:left;margin-left:70.85pt;margin-top:2.05pt;width:14.15pt;height:14.15pt;z-index:-251712000;mso-position-horizontal-relative:page" coordorigin="1417,41" coordsize="283,283">
            <v:shape id="_x0000_s131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Pendampingan bedah Permendikbud No.22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12" style="position:absolute;left:0;text-align:left;margin-left:70.85pt;margin-top:2pt;width:14.15pt;height:14.15pt;z-index:-251710976;mso-position-horizontal-relative:page" coordorigin="1417,40" coordsize="283,283">
            <v:shape id="_x0000_s131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Tutor sejawat penyusunan RPP yang sesuai dengan standar isi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10" style="position:absolute;left:0;text-align:left;margin-left:70.85pt;margin-top:2pt;width:14.15pt;height:14.15pt;z-index:-251709952;mso-position-horizontal-relative:page" coordorigin="1417,40" coordsize="283,283">
            <v:shape id="_x0000_s131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08" style="position:absolute;left:0;text-align:left;margin-left:28.35pt;margin-top:-6.5pt;width:538.6pt;height:31.2pt;z-index:-251708928;mso-position-horizontal-relative:page" coordorigin="567,-130" coordsize="10772,624">
            <v:shape id="_x0000_s130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Tujuan Pembelajaran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Tujuan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Pembelajaran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ingin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dicapai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Permendikbud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No. 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06" style="position:absolute;left:0;text-align:left;margin-left:70.85pt;margin-top:2.05pt;width:14.15pt;height:14.15pt;z-index:-251707904;mso-position-horizontal-relative:page" coordorigin="1417,41" coordsize="283,283">
            <v:shape id="_x0000_s130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Sesuai dengan KD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04" style="position:absolute;left:0;text-align:left;margin-left:70.85pt;margin-top:2pt;width:14.15pt;height:14.15pt;z-index:-251706880;mso-position-horizontal-relative:page" coordorigin="1417,40" coordsize="283,283">
            <v:shape id="_x0000_s130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Menggunakan kata kerja operasional yang dapat diamati dan diukur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02" style="position:absolute;left:0;text-align:left;margin-left:70.85pt;margin-top:2pt;width:14.15pt;height:14.15pt;z-index:-251705856;mso-position-horizontal-relative:page" coordorigin="1417,40" coordsize="283,283">
            <v:shape id="_x0000_s130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Mencakup sikap, </w: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pengetahuan  dan</w:t>
      </w:r>
      <w:proofErr w:type="gramEnd"/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 keterampilan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300" style="position:absolute;left:0;text-align:left;margin-left:70.85pt;margin-top:2pt;width:14.15pt;height:14.15pt;z-index:-251704832;mso-position-horizontal-relative:page" coordorigin="1417,40" coordsize="283,283">
            <v:shape id="_x0000_s13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Mengandung </w:t>
      </w:r>
      <w:r w:rsidR="00F31D0E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Audience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Behavior </w:t>
      </w:r>
      <w:r w:rsidR="00F31D0E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Condition </w:t>
      </w:r>
      <w:r w:rsidR="00F31D0E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Degree </w:t>
      </w:r>
      <w:r w:rsidR="00F31D0E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(ABCD) </w:t>
      </w:r>
      <w:r w:rsidR="00F31D0E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atau </w:t>
      </w:r>
      <w:r w:rsidR="00F31D0E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Audience </w:t>
      </w:r>
      <w:r w:rsidR="00F31D0E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Behavior</w:t>
      </w:r>
    </w:p>
    <w:p w:rsidR="00EB2817" w:rsidRDefault="00F31D0E">
      <w:pPr>
        <w:spacing w:before="7" w:line="260" w:lineRule="exact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Conten (ABC)</w:t>
      </w:r>
    </w:p>
    <w:p w:rsidR="00EB2817" w:rsidRDefault="00EB2817">
      <w:pPr>
        <w:spacing w:line="200" w:lineRule="exact"/>
      </w:pPr>
    </w:p>
    <w:p w:rsidR="00EB2817" w:rsidRDefault="00EB2817">
      <w:pPr>
        <w:spacing w:before="14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98" style="position:absolute;left:0;text-align:left;margin-left:28.35pt;margin-top:-9.3pt;width:538.6pt;height:36.85pt;z-index:-251703808;mso-position-horizontal-relative:page" coordorigin="567,-186" coordsize="10772,737">
            <v:shape id="_x0000_s129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96" style="position:absolute;left:0;text-align:left;margin-left:70.85pt;margin-top:2pt;width:14.15pt;height:14.15pt;z-index:-251702784;mso-position-horizontal-relative:page" coordorigin="1417,40" coordsize="283,283">
            <v:shape id="_x0000_s129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Pendampingan pemahaman RPP terkait dengan tujuan pembelajaran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EB2817">
          <w:pgSz w:w="11920" w:h="16840"/>
          <w:pgMar w:top="2020" w:right="20" w:bottom="280" w:left="420" w:header="340" w:footer="449" w:gutter="0"/>
          <w:cols w:space="720"/>
        </w:sectPr>
      </w:pPr>
      <w:r w:rsidRPr="00FA0173">
        <w:pict>
          <v:group id="_x0000_s1294" style="position:absolute;left:0;text-align:left;margin-left:70.85pt;margin-top:2pt;width:14.15pt;height:14.15pt;z-index:-251701760;mso-position-horizontal-relative:page" coordorigin="1417,40" coordsize="283,283">
            <v:shape id="_x0000_s129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Bimbingan Teknis Bagi Guru Tentang penyusunan RPP</w:t>
      </w:r>
    </w:p>
    <w:p w:rsidR="00EB2817" w:rsidRDefault="00EB2817">
      <w:pPr>
        <w:spacing w:line="200" w:lineRule="exact"/>
      </w:pPr>
    </w:p>
    <w:p w:rsidR="00EB2817" w:rsidRDefault="00EB2817">
      <w:pPr>
        <w:spacing w:before="11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92" style="position:absolute;left:0;text-align:left;margin-left:70.85pt;margin-top:2pt;width:14.15pt;height:14.15pt;z-index:-251700736;mso-position-horizontal-relative:page" coordorigin="1417,40" coordsize="283,283">
            <v:shape id="_x0000_s129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Tutor sejawat penyusunan RPP terkait menentukan tujuan pembelajaran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90" style="position:absolute;left:0;text-align:left;margin-left:70.85pt;margin-top:2pt;width:14.15pt;height:14.15pt;z-index:-251699712;mso-position-horizontal-relative:page" coordorigin="1417,40" coordsize="283,283">
            <v:shape id="_x0000_s129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:rsidR="00EB2817" w:rsidRDefault="00EB2817">
      <w:pPr>
        <w:spacing w:line="140" w:lineRule="exact"/>
        <w:rPr>
          <w:sz w:val="15"/>
          <w:szCs w:val="15"/>
        </w:rPr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88" style="position:absolute;left:0;text-align:left;margin-left:28.35pt;margin-top:-12.15pt;width:538.6pt;height:42.5pt;z-index:-251698688;mso-position-horizontal-relative:page" coordorigin="567,-243" coordsize="10772,850">
            <v:shape id="_x0000_s1289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MATERI</w:t>
      </w: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before="4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86" style="position:absolute;left:0;text-align:left;margin-left:28.35pt;margin-top:-6.5pt;width:538.6pt;height:31.2pt;z-index:-251697664;mso-position-horizontal-relative:page" coordorigin="567,-130" coordsize="10772,624">
            <v:shape id="_x0000_s1287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Materi Pembelajaran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Materi  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Pembelajaran  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yang  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akan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 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disampaikan  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mencakup  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point-point  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yang  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sesuai  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Permendikbud No. 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84" style="position:absolute;left:0;text-align:left;margin-left:70.85pt;margin-top:2pt;width:14.15pt;height:14.15pt;z-index:-251696640;mso-position-horizontal-relative:page" coordorigin="1417,40" coordsize="283,283">
            <v:shape id="_x0000_s128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Materi</w:t>
      </w:r>
      <w:r w:rsidR="00F31D0E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sesuai</w:t>
      </w:r>
      <w:r w:rsidR="00F31D0E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KD</w:t>
      </w:r>
      <w:r w:rsidR="00F31D0E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dan/atau</w:t>
      </w:r>
      <w:r w:rsidR="00F31D0E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dikaitkan</w:t>
      </w:r>
      <w:r w:rsidR="00F31D0E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pengetahuan</w:t>
      </w:r>
      <w:r w:rsidR="00F31D0E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proofErr w:type="gramStart"/>
      <w:r w:rsidR="00F31D0E">
        <w:rPr>
          <w:rFonts w:ascii="Arial" w:eastAsia="Arial" w:hAnsi="Arial" w:cs="Arial"/>
          <w:sz w:val="24"/>
          <w:szCs w:val="24"/>
        </w:rPr>
        <w:t>lain</w:t>
      </w:r>
      <w:proofErr w:type="gramEnd"/>
      <w:r w:rsidR="00F31D0E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yang</w:t>
      </w:r>
      <w:r w:rsidR="00F31D0E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relevan, perkembangan IPTEK, sesuai kehidupan nyata.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82" style="position:absolute;left:0;text-align:left;margin-left:70.85pt;margin-top:2pt;width:14.15pt;height:14.15pt;z-index:-251695616;mso-position-horizontal-relative:page" coordorigin="1417,40" coordsize="283,283">
            <v:shape id="_x0000_s12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Materi disusun secara </w: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sistematis  (</w:t>
      </w:r>
      <w:proofErr w:type="gramEnd"/>
      <w:r w:rsidR="00F31D0E">
        <w:rPr>
          <w:rFonts w:ascii="Arial" w:eastAsia="Arial" w:hAnsi="Arial" w:cs="Arial"/>
          <w:position w:val="-1"/>
          <w:sz w:val="24"/>
          <w:szCs w:val="24"/>
        </w:rPr>
        <w:t>dari mudah ke sulit, dari konkrit ke abstrak)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80" style="position:absolute;left:0;text-align:left;margin-left:70.85pt;margin-top:2pt;width:14.15pt;height:14.15pt;z-index:-251694592;mso-position-horizontal-relative:page" coordorigin="1417,40" coordsize="283,283">
            <v:shape id="_x0000_s128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Materi </w:t>
      </w:r>
      <w:r w:rsidR="00F31D0E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menggambarkan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keterpaduan </w:t>
      </w:r>
      <w:r w:rsidR="00F31D0E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antar </w:t>
      </w:r>
      <w:r w:rsidR="00F31D0E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mata </w:t>
      </w:r>
      <w:r w:rsidR="00F31D0E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pelajaran </w:t>
      </w:r>
      <w:r w:rsidR="00F31D0E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(tematik </w:t>
      </w:r>
      <w:r w:rsidR="00F31D0E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SD </w:t>
      </w:r>
      <w:r w:rsidR="00F31D0E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dan </w:t>
      </w:r>
      <w:r w:rsidR="00F31D0E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mapel terpadu)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78" style="position:absolute;left:0;text-align:left;margin-left:70.85pt;margin-top:2pt;width:14.15pt;height:14.15pt;z-index:-251693568;mso-position-horizontal-relative:page" coordorigin="1417,40" coordsize="283,283">
            <v:shape id="_x0000_s127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Memilih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materi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pembelajaran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reguler,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remedial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dan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pengayaan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sesuai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 kompetensi yang dikembangkan.</w:t>
      </w:r>
      <w:proofErr w:type="gramEnd"/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62"/>
        <w:jc w:val="both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76" style="position:absolute;left:0;text-align:left;margin-left:70.85pt;margin-top:2pt;width:14.15pt;height:14.15pt;z-index:-251692544;mso-position-horizontal-relative:page" coordorigin="1417,40" coordsize="283,283">
            <v:shape id="_x0000_s12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Materi pembelajaran, memuat fakta, konsep, prinsip, dan prosedur yang relevan, dan ditulis   dalam   bentuk   butir-butir   sesuai   dengan   rumusan   indikator   ketercapaian kompetensi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74" style="position:absolute;left:0;text-align:left;margin-left:28.35pt;margin-top:-9.3pt;width:538.6pt;height:36.85pt;z-index:-251691520;mso-position-horizontal-relative:page" coordorigin="567,-186" coordsize="10772,737">
            <v:shape id="_x0000_s127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72" style="position:absolute;left:0;text-align:left;margin-left:70.85pt;margin-top:2pt;width:14.15pt;height:14.15pt;z-index:-251690496;mso-position-horizontal-relative:page" coordorigin="1417,40" coordsize="283,283">
            <v:shape id="_x0000_s127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Bimbingan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Teknis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Bagi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Guru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Tentang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penyusunan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RPP,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fokus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pada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penguatan materi pembelajaran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70" style="position:absolute;left:0;text-align:left;margin-left:70.85pt;margin-top:2pt;width:14.15pt;height:14.15pt;z-index:-251689472;mso-position-horizontal-relative:page" coordorigin="1417,40" coordsize="283,283">
            <v:shape id="_x0000_s12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Pendampingan penyusunan RPP dalam menetapkan materi pembelajaran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68" style="position:absolute;left:0;text-align:left;margin-left:70.85pt;margin-top:2.05pt;width:14.15pt;height:14.15pt;z-index:-251688448;mso-position-horizontal-relative:page" coordorigin="1417,41" coordsize="283,283">
            <v:shape id="_x0000_s126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Tutor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sejawat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terkait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dengan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menetapkan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materi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pembelajaran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yang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sesuai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 standar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66" style="position:absolute;left:0;text-align:left;margin-left:70.85pt;margin-top:2.05pt;width:14.15pt;height:14.15pt;z-index:-251687424;mso-position-horizontal-relative:page" coordorigin="1417,41" coordsize="283,283">
            <v:shape id="_x0000_s126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:rsidR="00EB2817" w:rsidRDefault="00EB2817">
      <w:pPr>
        <w:spacing w:line="140" w:lineRule="exact"/>
        <w:rPr>
          <w:sz w:val="15"/>
          <w:szCs w:val="15"/>
        </w:rPr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  <w:sectPr w:rsidR="00EB2817">
          <w:pgSz w:w="11920" w:h="16840"/>
          <w:pgMar w:top="2020" w:right="20" w:bottom="280" w:left="420" w:header="340" w:footer="449" w:gutter="0"/>
          <w:cols w:space="720"/>
        </w:sectPr>
      </w:pPr>
      <w:r w:rsidRPr="00FA0173">
        <w:pict>
          <v:group id="_x0000_s1264" style="position:absolute;left:0;text-align:left;margin-left:28.35pt;margin-top:-12.15pt;width:538.6pt;height:42.5pt;z-index:-251686400;mso-position-horizontal-relative:page" coordorigin="567,-243" coordsize="10772,850">
            <v:shape id="_x0000_s1265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0798F"/>
          <w:sz w:val="24"/>
          <w:szCs w:val="24"/>
        </w:rPr>
        <w:t xml:space="preserve"> PENDEKATAN MODEL ATAU METODE</w:t>
      </w: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before="1" w:line="240" w:lineRule="exact"/>
        <w:rPr>
          <w:sz w:val="24"/>
          <w:szCs w:val="24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62" style="position:absolute;left:0;text-align:left;margin-left:28.35pt;margin-top:-6.5pt;width:538.6pt;height:31.2pt;z-index:-251685376;mso-position-horizontal-relative:page" coordorigin="567,-130" coordsize="10772,624">
            <v:shape id="_x0000_s126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Pendekatan, Model atau Metode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Pendekatan,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Model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atau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Metode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akan</w:t>
      </w:r>
      <w:proofErr w:type="gramEnd"/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digunakan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Permendikbud No. 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60" style="position:absolute;left:0;text-align:left;margin-left:70.85pt;margin-top:2pt;width:14.15pt;height:14.15pt;z-index:-251684352;mso-position-horizontal-relative:page" coordorigin="1417,40" coordsize="283,283">
            <v:shape id="_x0000_s126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Memilih</w:t>
      </w:r>
      <w:r w:rsidR="00F31D0E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pendekatan</w:t>
      </w:r>
      <w:r w:rsidR="00F31D0E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ilmiah</w:t>
      </w:r>
      <w:r w:rsidR="00F31D0E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(saintifik)</w:t>
      </w:r>
      <w:r w:rsidR="00F31D0E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dan/atau</w:t>
      </w:r>
      <w:r w:rsidR="00F31D0E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pendekatan</w:t>
      </w:r>
      <w:r w:rsidR="00F31D0E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lain</w:t>
      </w:r>
      <w:r w:rsidR="00F31D0E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yang</w:t>
      </w:r>
      <w:r w:rsidR="00F31D0E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relevan</w:t>
      </w:r>
      <w:r w:rsidR="00F31D0E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 karakteristik masing-masing mata pelajaran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58" style="position:absolute;left:0;text-align:left;margin-left:70.85pt;margin-top:2pt;width:14.15pt;height:14.15pt;z-index:-251683328;mso-position-horizontal-relative:page" coordorigin="1417,40" coordsize="283,283">
            <v:shape id="_x0000_s125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Memilih</w:t>
      </w:r>
      <w:r w:rsidR="00F31D0E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position w:val="-1"/>
          <w:sz w:val="24"/>
          <w:szCs w:val="24"/>
        </w:rPr>
        <w:t>model atau metode pembelajaran aktif yang efektif dan efisien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56" style="position:absolute;left:0;text-align:left;margin-left:70.85pt;margin-top:2.05pt;width:14.15pt;height:14.15pt;z-index:-251682304;mso-position-horizontal-relative:page" coordorigin="1417,41" coordsize="283,283">
            <v:shape id="_x0000_s125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Memilih model atau metode yang sesuai dengan tujuan pembelajaran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54" style="position:absolute;left:0;text-align:left;margin-left:70.85pt;margin-top:2pt;width:14.15pt;height:14.15pt;z-index:-251681280;mso-position-horizontal-relative:page" coordorigin="1417,40" coordsize="283,283">
            <v:shape id="_x0000_s12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Menggambarkan proses dan pencapaian kompetensi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52" style="position:absolute;left:0;text-align:left;margin-left:70.85pt;margin-top:2pt;width:14.15pt;height:14.15pt;z-index:-251680256;mso-position-horizontal-relative:page" coordorigin="1417,40" coordsize="283,283">
            <v:shape id="_x0000_s125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Metode sesuai dengan karakteristik siswa</w:t>
      </w:r>
    </w:p>
    <w:p w:rsidR="00EB2817" w:rsidRDefault="00EB2817">
      <w:pPr>
        <w:spacing w:line="200" w:lineRule="exact"/>
      </w:pPr>
    </w:p>
    <w:p w:rsidR="00EB2817" w:rsidRDefault="00EB2817">
      <w:pPr>
        <w:spacing w:before="14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50" style="position:absolute;left:0;text-align:left;margin-left:28.35pt;margin-top:-9.3pt;width:538.6pt;height:36.85pt;z-index:-251679232;mso-position-horizontal-relative:page" coordorigin="567,-186" coordsize="10772,737">
            <v:shape id="_x0000_s125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48" style="position:absolute;left:0;text-align:left;margin-left:70.85pt;margin-top:2.05pt;width:14.15pt;height:14.15pt;z-index:-251678208;mso-position-horizontal-relative:page" coordorigin="1417,41" coordsize="283,283">
            <v:shape id="_x0000_s124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Bimbingan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Teknis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Bagi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Guru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Tentang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penyusunan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pendekatan,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model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atau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metode pembelajaran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46" style="position:absolute;left:0;text-align:left;margin-left:70.85pt;margin-top:2.05pt;width:14.15pt;height:14.15pt;z-index:-251677184;mso-position-horizontal-relative:page" coordorigin="1417,41" coordsize="283,283">
            <v:shape id="_x0000_s124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Pendampingan</w:t>
      </w:r>
      <w:r w:rsidR="00F31D0E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dalam</w:t>
      </w:r>
      <w:r w:rsidR="00F31D0E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penyusunan</w:t>
      </w:r>
      <w:r w:rsidR="00F31D0E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RPP</w:t>
      </w:r>
      <w:r w:rsidR="00F31D0E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r w:rsidR="00F31D0E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menentukan</w:t>
      </w:r>
      <w:r w:rsidR="00F31D0E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pendekatan,</w:t>
      </w:r>
      <w:r w:rsidR="00F31D0E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model atau metode pembelajaran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44" style="position:absolute;left:0;text-align:left;margin-left:70.85pt;margin-top:2.05pt;width:14.15pt;height:14.15pt;z-index:-251676160;mso-position-horizontal-relative:page" coordorigin="1417,41" coordsize="283,283">
            <v:shape id="_x0000_s124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Tutor </w:t>
      </w:r>
      <w:r w:rsidR="00F31D0E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Sejawat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terkait </w:t>
      </w:r>
      <w:r w:rsidR="00F31D0E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dengan </w:t>
      </w:r>
      <w:r w:rsidR="00F31D0E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teknik </w:t>
      </w:r>
      <w:r w:rsidR="00F31D0E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menentukan </w:t>
      </w:r>
      <w:r w:rsidR="00F31D0E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pendekatan, </w:t>
      </w:r>
      <w:r w:rsidR="00F31D0E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model </w:t>
      </w:r>
      <w:r w:rsidR="00F31D0E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atau </w:t>
      </w:r>
      <w:r w:rsidR="00F31D0E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metode pembelajaran yang baik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42" style="position:absolute;left:0;text-align:left;margin-left:70.85pt;margin-top:2.05pt;width:14.15pt;height:14.15pt;z-index:-251675136;mso-position-horizontal-relative:page" coordorigin="1417,41" coordsize="283,283">
            <v:shape id="_x0000_s124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:rsidR="00EB2817" w:rsidRDefault="00EB2817">
      <w:pPr>
        <w:spacing w:line="140" w:lineRule="exact"/>
        <w:rPr>
          <w:sz w:val="15"/>
          <w:szCs w:val="15"/>
        </w:rPr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40" style="position:absolute;left:0;text-align:left;margin-left:28.35pt;margin-top:-12.15pt;width:538.6pt;height:42.5pt;z-index:-251674112;mso-position-horizontal-relative:page" coordorigin="567,-243" coordsize="10772,850">
            <v:shape id="_x0000_s1241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LANGKAH PEMBELAJARAN</w:t>
      </w: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before="4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38" style="position:absolute;left:0;text-align:left;margin-left:28.35pt;margin-top:-6.5pt;width:538.6pt;height:31.2pt;z-index:-251673088;mso-position-horizontal-relative:page" coordorigin="567,-130" coordsize="10772,624">
            <v:shape id="_x0000_s123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Kegiatan Pendahuluan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Kegiatan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Pendahuluan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yang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akan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dilakukan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mencakup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point-point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yang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sesuai  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Permendikbud No. 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36" style="position:absolute;left:0;text-align:left;margin-left:70.85pt;margin-top:2pt;width:14.15pt;height:14.15pt;z-index:-251672064;mso-position-horizontal-relative:page" coordorigin="1417,40" coordsize="283,283">
            <v:shape id="_x0000_s123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 xml:space="preserve">Memuat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aktivitas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penyiapan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fisik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dan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psikis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peserta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didik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dengan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sapaan,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doa 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dan pemberian salam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EB2817">
          <w:pgSz w:w="11920" w:h="16840"/>
          <w:pgMar w:top="2020" w:right="20" w:bottom="280" w:left="420" w:header="340" w:footer="449" w:gutter="0"/>
          <w:cols w:space="720"/>
        </w:sectPr>
      </w:pPr>
      <w:r w:rsidRPr="00FA0173">
        <w:pict>
          <v:group id="_x0000_s1234" style="position:absolute;left:0;text-align:left;margin-left:70.85pt;margin-top:2pt;width:14.15pt;height:14.15pt;z-index:-251671040;mso-position-horizontal-relative:page" coordorigin="1417,40" coordsize="283,283">
            <v:shape id="_x0000_s123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Memuat</w:t>
      </w:r>
      <w:r w:rsidR="00F31D0E"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aktivitas penyampaian kompetensi yang </w:t>
      </w:r>
      <w:proofErr w:type="gramStart"/>
      <w:r w:rsidR="00F31D0E">
        <w:rPr>
          <w:rFonts w:ascii="Arial" w:eastAsia="Arial" w:hAnsi="Arial" w:cs="Arial"/>
          <w:sz w:val="24"/>
          <w:szCs w:val="24"/>
        </w:rPr>
        <w:t>akan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dicapai/tujuan pembelajaran</w:t>
      </w:r>
    </w:p>
    <w:p w:rsidR="00EB2817" w:rsidRDefault="00EB2817">
      <w:pPr>
        <w:spacing w:line="200" w:lineRule="exact"/>
      </w:pPr>
    </w:p>
    <w:p w:rsidR="00EB2817" w:rsidRDefault="00EB2817">
      <w:pPr>
        <w:spacing w:before="11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32" style="position:absolute;left:0;text-align:left;margin-left:70.85pt;margin-top:2pt;width:14.15pt;height:14.15pt;z-index:-251670016;mso-position-horizontal-relative:page" coordorigin="1417,40" coordsize="283,283">
            <v:shape id="_x0000_s123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 xml:space="preserve">Memuat  </w:t>
      </w:r>
      <w:r w:rsidR="00F31D0E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aktivitas  </w:t>
      </w:r>
      <w:r w:rsidR="00F31D0E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pengaitan  </w:t>
      </w:r>
      <w:r w:rsidR="00F31D0E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materi  </w:t>
      </w:r>
      <w:r w:rsidR="00F31D0E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pembelajaran  </w:t>
      </w:r>
      <w:r w:rsidR="00F31D0E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dengan  </w:t>
      </w:r>
      <w:r w:rsidR="00F31D0E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materi  </w:t>
      </w:r>
      <w:r w:rsidR="00F31D0E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pembelajaran sebelumnya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30" style="position:absolute;left:0;text-align:left;margin-left:70.85pt;margin-top:2pt;width:14.15pt;height:14.15pt;z-index:-251668992;mso-position-horizontal-relative:page" coordorigin="1417,40" coordsize="283,283">
            <v:shape id="_x0000_s123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Memuat aktivitas pengajuan pertanyaan menantang untuk memotivasi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28" style="position:absolute;left:0;text-align:left;margin-left:70.85pt;margin-top:2pt;width:14.15pt;height:14.15pt;z-index:-251667968;mso-position-horizontal-relative:page" coordorigin="1417,40" coordsize="283,283">
            <v:shape id="_x0000_s122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Memuat aktivitas penyampaian manfaat mempelajari materi pembelajaran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26" style="position:absolute;left:0;text-align:left;margin-left:70.85pt;margin-top:2.05pt;width:14.15pt;height:14.15pt;z-index:-251666944;mso-position-horizontal-relative:page" coordorigin="1417,41" coordsize="283,283">
            <v:shape id="_x0000_s122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Memuat aktivitas penyampaian aspek yang </w: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akan</w:t>
      </w:r>
      <w:proofErr w:type="gramEnd"/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 dinilai selama proses pembelajaran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62"/>
        <w:jc w:val="both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24" style="position:absolute;left:0;text-align:left;margin-left:70.85pt;margin-top:2pt;width:14.15pt;height:14.15pt;z-index:-251665920;mso-position-horizontal-relative:page" coordorigin="1417,40" coordsize="283,283">
            <v:shape id="_x0000_s122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Memuat aktivitas penyampaian rencana/langkah-langkah kegiatan (misalnya: kerja individual, kerja kelompok, diskusi, melakukan observasi, kegiatan selama mengikuti daring/luring, dll.)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22" style="position:absolute;left:0;text-align:left;margin-left:70.85pt;margin-top:2pt;width:14.15pt;height:14.15pt;z-index:-251664896;mso-position-horizontal-relative:page" coordorigin="1417,40" coordsize="283,283">
            <v:shape id="_x0000_s122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Memuat kegiatan penguatan karakter peserta didik dalam bentuk kegiatan</w:t>
      </w:r>
    </w:p>
    <w:p w:rsidR="00EB2817" w:rsidRDefault="00EB2817">
      <w:pPr>
        <w:spacing w:line="200" w:lineRule="exact"/>
      </w:pPr>
    </w:p>
    <w:p w:rsidR="00EB2817" w:rsidRDefault="00EB2817">
      <w:pPr>
        <w:spacing w:before="14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20" style="position:absolute;left:0;text-align:left;margin-left:28.35pt;margin-top:-9.3pt;width:538.6pt;height:36.85pt;z-index:-251663872;mso-position-horizontal-relative:page" coordorigin="567,-186" coordsize="10772,737">
            <v:shape id="_x0000_s122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18" style="position:absolute;left:0;text-align:left;margin-left:70.85pt;margin-top:2pt;width:14.15pt;height:14.15pt;z-index:-251662848;mso-position-horizontal-relative:page" coordorigin="1417,40" coordsize="283,283">
            <v:shape id="_x0000_s121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Bimbingan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Teknis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Bagi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Guru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Tentang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penyusunan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RPP,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menetapkan langkah-langkah pembelajaran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16" style="position:absolute;left:0;text-align:left;margin-left:70.85pt;margin-top:2pt;width:14.15pt;height:14.15pt;z-index:-251661824;mso-position-horizontal-relative:page" coordorigin="1417,40" coordsize="283,283">
            <v:shape id="_x0000_s121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Pendampingan </w:t>
      </w:r>
      <w:r w:rsidR="00F31D0E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dengan </w:t>
      </w:r>
      <w:r w:rsidR="00F31D0E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menetapkan </w:t>
      </w:r>
      <w:r w:rsidR="00F31D0E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kegiatan </w:t>
      </w:r>
      <w:r w:rsidR="00F31D0E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pendahuluan    </w:t>
      </w:r>
      <w:r w:rsidR="00F31D0E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dalam </w:t>
      </w:r>
      <w:r w:rsidR="00F31D0E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proses pembelaran yang baik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14" style="position:absolute;left:0;text-align:left;margin-left:70.85pt;margin-top:2pt;width:14.15pt;height:14.15pt;z-index:-251660800;mso-position-horizontal-relative:page" coordorigin="1417,40" coordsize="283,283">
            <v:shape id="_x0000_s121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 xml:space="preserve">Tutor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sejawat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terkait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dengan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teknik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melaksanakan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pendahuluan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dalam  </w:t>
      </w:r>
      <w:r w:rsidR="00F31D0E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proses pembelajaran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12" style="position:absolute;left:0;text-align:left;margin-left:70.85pt;margin-top:2pt;width:14.15pt;height:14.15pt;z-index:-251659776;mso-position-horizontal-relative:page" coordorigin="1417,40" coordsize="283,283">
            <v:shape id="_x0000_s121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Menonton bersama vidio pembelajaran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10" style="position:absolute;left:0;text-align:left;margin-left:70.85pt;margin-top:2.05pt;width:14.15pt;height:14.15pt;z-index:-251658752;mso-position-horizontal-relative:page" coordorigin="1417,41" coordsize="283,283">
            <v:shape id="_x0000_s121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08" style="position:absolute;left:0;text-align:left;margin-left:28.35pt;margin-top:-6.5pt;width:538.6pt;height:31.2pt;z-index:-251657728;mso-position-horizontal-relative:page" coordorigin="567,-130" coordsize="10772,624">
            <v:shape id="_x0000_s120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Kegiatan Inti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Kegiatan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Inti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akan</w:t>
      </w:r>
      <w:proofErr w:type="gramEnd"/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dilakukan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Permendikbud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No.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22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06" style="position:absolute;left:0;text-align:left;margin-left:70.85pt;margin-top:2pt;width:14.15pt;height:14.15pt;z-index:-251656704;mso-position-horizontal-relative:page" coordorigin="1417,40" coordsize="283,283">
            <v:shape id="_x0000_s120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Menggambarkan tahapan /sintaks yang jelas sesuai dengan model pembelajaran.</w:t>
      </w:r>
      <w:proofErr w:type="gramEnd"/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04" style="position:absolute;left:0;text-align:left;margin-left:70.85pt;margin-top:2.05pt;width:14.15pt;height:14.15pt;z-index:-251655680;mso-position-horizontal-relative:page" coordorigin="1417,41" coordsize="283,283">
            <v:shape id="_x0000_s120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Memuat rancangan aktifitas pembelajaran sesuai dengan kompetensi yang </w: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akan</w:t>
      </w:r>
      <w:proofErr w:type="gramEnd"/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 dicapai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202" style="position:absolute;left:0;text-align:left;margin-left:70.85pt;margin-top:2pt;width:14.15pt;height:14.15pt;z-index:-251654656;mso-position-horizontal-relative:page" coordorigin="1417,40" coordsize="283,283">
            <v:shape id="_x0000_s120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Memuat berbagai</w:t>
      </w:r>
      <w:r w:rsidR="00F31D0E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aktivitas  pengelolaan</w:t>
      </w:r>
      <w:proofErr w:type="gramEnd"/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 kelas secara individu, kelompok, dan klasikal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EB2817">
          <w:pgSz w:w="11920" w:h="16840"/>
          <w:pgMar w:top="2020" w:right="20" w:bottom="280" w:left="420" w:header="340" w:footer="449" w:gutter="0"/>
          <w:cols w:space="720"/>
        </w:sectPr>
      </w:pPr>
      <w:r w:rsidRPr="00FA0173">
        <w:pict>
          <v:group id="_x0000_s1200" style="position:absolute;left:0;text-align:left;margin-left:70.85pt;margin-top:2pt;width:14.15pt;height:14.15pt;z-index:-251653632;mso-position-horizontal-relative:page" coordorigin="1417,40" coordsize="283,283">
            <v:shape id="_x0000_s12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Memuat kegiatan implementasi PPK berbasis kelas</w:t>
      </w:r>
    </w:p>
    <w:p w:rsidR="00EB2817" w:rsidRDefault="00EB2817">
      <w:pPr>
        <w:spacing w:line="200" w:lineRule="exact"/>
      </w:pPr>
    </w:p>
    <w:p w:rsidR="00EB2817" w:rsidRDefault="00EB2817">
      <w:pPr>
        <w:spacing w:before="11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98" style="position:absolute;left:0;text-align:left;margin-left:70.85pt;margin-top:2pt;width:14.15pt;height:14.15pt;z-index:-251652608;mso-position-horizontal-relative:page" coordorigin="1417,40" coordsize="283,283">
            <v:shape id="_x0000_s119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Menggambarkan kemampuan berliterasi.</w:t>
      </w:r>
      <w:proofErr w:type="gramEnd"/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62"/>
        <w:jc w:val="both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96" style="position:absolute;left:0;text-align:left;margin-left:70.85pt;margin-top:2pt;width:14.15pt;height:14.15pt;z-index:-251651584;mso-position-horizontal-relative:page" coordorigin="1417,40" coordsize="283,283">
            <v:shape id="_x0000_s119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Menggambarkan proses pembelajaran yang menimbulkan interaksi multi-arah, antar peserta didik, interaksi peserta didik dengan guru, dan interaksi dengan bahan/alat/lingkungan belajar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62"/>
        <w:jc w:val="both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94" style="position:absolute;left:0;text-align:left;margin-left:70.85pt;margin-top:2pt;width:14.15pt;height:14.15pt;z-index:-251650560;mso-position-horizontal-relative:page" coordorigin="1417,40" coordsize="283,283">
            <v:shape id="_x0000_s119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>Mengintegrasikan keterampilan hidup abad 21 atau dikenal dengan 4C (critical thinking, creativity, collaboration, communication) atau berpikir kritis, berkreasi, berkolaborasi/bekerjasama, berkomunikasi dalam kegiatan pembelajaran.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(Khusus SKH disesuaikan dengan hasil asesmen)</w:t>
      </w:r>
    </w:p>
    <w:p w:rsidR="00EB2817" w:rsidRDefault="00EB2817">
      <w:pPr>
        <w:spacing w:line="200" w:lineRule="exact"/>
      </w:pPr>
    </w:p>
    <w:p w:rsidR="00EB2817" w:rsidRDefault="00EB2817">
      <w:pPr>
        <w:spacing w:before="1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92" style="position:absolute;left:0;text-align:left;margin-left:28.35pt;margin-top:-9.3pt;width:538.6pt;height:36.85pt;z-index:-251649536;mso-position-horizontal-relative:page" coordorigin="567,-186" coordsize="10772,737">
            <v:shape id="_x0000_s119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90" style="position:absolute;left:0;text-align:left;margin-left:70.85pt;margin-top:2.05pt;width:14.15pt;height:14.15pt;z-index:-251648512;mso-position-horizontal-relative:page" coordorigin="1417,41" coordsize="283,283">
            <v:shape id="_x0000_s119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Bimbingan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Teknis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Bagi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Guru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Tentang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penyusunan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RPP,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menetapkan langkah-langkah pembelajaran yang sesuai dengan standar proses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88" style="position:absolute;left:0;text-align:left;margin-left:70.85pt;margin-top:2.05pt;width:14.15pt;height:14.15pt;z-index:-251647488;mso-position-horizontal-relative:page" coordorigin="1417,41" coordsize="283,283">
            <v:shape id="_x0000_s118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Pendampingan</w:t>
      </w:r>
      <w:r w:rsidR="00F31D0E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r w:rsidR="00F31D0E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menetapkan</w:t>
      </w:r>
      <w:r w:rsidR="00F31D0E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kegiatan</w:t>
      </w:r>
      <w:r w:rsidR="00F31D0E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inti </w:t>
      </w:r>
      <w:r w:rsidR="00F31D0E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dalam</w:t>
      </w:r>
      <w:proofErr w:type="gramEnd"/>
      <w:r w:rsidR="00F31D0E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proses</w:t>
      </w:r>
      <w:r w:rsidR="00F31D0E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pembelaran</w:t>
      </w:r>
      <w:r w:rsidR="00F31D0E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yang baik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86" style="position:absolute;left:0;text-align:left;margin-left:70.85pt;margin-top:2.05pt;width:14.15pt;height:14.15pt;z-index:-251646464;mso-position-horizontal-relative:page" coordorigin="1417,41" coordsize="283,283">
            <v:shape id="_x0000_s118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Tutor 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sejawat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terkait 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dengan 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teknik 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melaksanakan    </w:t>
      </w:r>
      <w:r w:rsidR="00F31D0E"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kegiatan 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inti 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dalam 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proses pembelajaran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84" style="position:absolute;left:0;text-align:left;margin-left:70.85pt;margin-top:2.05pt;width:14.15pt;height:14.15pt;z-index:-251645440;mso-position-horizontal-relative:page" coordorigin="1417,41" coordsize="283,283">
            <v:shape id="_x0000_s118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Menonton bersama vidio pembelajaran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82" style="position:absolute;left:0;text-align:left;margin-left:70.85pt;margin-top:2pt;width:14.15pt;height:14.15pt;z-index:-251644416;mso-position-horizontal-relative:page" coordorigin="1417,40" coordsize="283,283">
            <v:shape id="_x0000_s118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80" style="position:absolute;left:0;text-align:left;margin-left:28.35pt;margin-top:-6.5pt;width:538.6pt;height:31.2pt;z-index:-251643392;mso-position-horizontal-relative:page" coordorigin="567,-130" coordsize="10772,624">
            <v:shape id="_x0000_s1181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Penutup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Kegiatan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Penutup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akan</w:t>
      </w:r>
      <w:proofErr w:type="gramEnd"/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dilakukan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Permendikbud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No. 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78" style="position:absolute;left:0;text-align:left;margin-left:70.85pt;margin-top:2pt;width:14.15pt;height:14.15pt;z-index:-251642368;mso-position-horizontal-relative:page" coordorigin="1417,40" coordsize="283,283">
            <v:shape id="_x0000_s117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Memuat </w:t>
      </w:r>
      <w:r w:rsidR="00F31D0E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aktivitas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peserta </w:t>
      </w:r>
      <w:r w:rsidR="00F31D0E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didik    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untuk    </w:t>
      </w:r>
      <w:r w:rsidR="00F31D0E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menyimpulkan </w:t>
      </w:r>
      <w:r w:rsidR="00F31D0E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atau </w:t>
      </w:r>
      <w:r w:rsidR="00F31D0E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merangkum </w:t>
      </w:r>
      <w:r w:rsidR="00F31D0E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materi pembelajaran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76" style="position:absolute;left:0;text-align:left;margin-left:70.85pt;margin-top:2.05pt;width:14.15pt;height:14.15pt;z-index:-251641344;mso-position-horizontal-relative:page" coordorigin="1417,41" coordsize="283,283">
            <v:shape id="_x0000_s117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Memuat aktivitas peserta </w: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didik  untuk</w:t>
      </w:r>
      <w:proofErr w:type="gramEnd"/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 merefleksi proses dan materi pembelajaran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74" style="position:absolute;left:0;text-align:left;margin-left:70.85pt;margin-top:2pt;width:14.15pt;height:14.15pt;z-index:-251640320;mso-position-horizontal-relative:page" coordorigin="1417,40" coordsize="283,283">
            <v:shape id="_x0000_s117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Memuat aktifitas pemberian umpan balik dari hasil pembelajaran peserta didik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72" style="position:absolute;left:0;text-align:left;margin-left:70.85pt;margin-top:2pt;width:14.15pt;height:14.15pt;z-index:-251639296;mso-position-horizontal-relative:page" coordorigin="1417,40" coordsize="283,283">
            <v:shape id="_x0000_s117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Memuat</w:t>
      </w:r>
      <w:r w:rsidR="00F31D0E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aktivitas</w:t>
      </w:r>
      <w:r w:rsidR="00F31D0E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tindak</w:t>
      </w:r>
      <w:r w:rsidR="00F31D0E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lanjut,</w:t>
      </w:r>
      <w:r w:rsidR="00F31D0E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khusus</w:t>
      </w:r>
      <w:r w:rsidR="00F31D0E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bagi</w:t>
      </w:r>
      <w:r w:rsidR="00F31D0E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peserta</w:t>
      </w:r>
      <w:r w:rsidR="00F31D0E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didik</w:t>
      </w:r>
      <w:r w:rsidR="00F31D0E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yang</w:t>
      </w:r>
      <w:r w:rsidR="00F31D0E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membutuhkan</w:t>
      </w:r>
      <w:r w:rsidR="00F31D0E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pelayanan khusus diberikan bantuan psiko-edukasi, dan remedial / pengayaan;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EB2817">
          <w:footerReference w:type="default" r:id="rId9"/>
          <w:pgSz w:w="11920" w:h="16840"/>
          <w:pgMar w:top="2020" w:right="20" w:bottom="280" w:left="420" w:header="340" w:footer="449" w:gutter="0"/>
          <w:pgNumType w:start="7"/>
          <w:cols w:space="720"/>
        </w:sectPr>
      </w:pPr>
      <w:r w:rsidRPr="00FA0173">
        <w:pict>
          <v:group id="_x0000_s1170" style="position:absolute;left:0;text-align:left;margin-left:70.85pt;margin-top:2pt;width:14.15pt;height:14.15pt;z-index:-251638272;mso-position-horizontal-relative:page" coordorigin="1417,40" coordsize="283,283">
            <v:shape id="_x0000_s117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Memuat informasi terkait kegiatan pembelajaran untuk pertemuan berikutnya</w:t>
      </w: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before="18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68" style="position:absolute;left:0;text-align:left;margin-left:28.35pt;margin-top:-9.3pt;width:538.6pt;height:36.85pt;z-index:-251637248;mso-position-horizontal-relative:page" coordorigin="567,-186" coordsize="10772,737">
            <v:shape id="_x0000_s1169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66" style="position:absolute;left:0;text-align:left;margin-left:70.85pt;margin-top:2pt;width:14.15pt;height:14.15pt;z-index:-251636224;mso-position-horizontal-relative:page" coordorigin="1417,40" coordsize="283,283">
            <v:shape id="_x0000_s116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Bimbingan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Teknis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Bagi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Guru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Tentang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penyusunan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RPP</w: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, </w:t>
      </w:r>
      <w:r w:rsidR="00F31D0E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proofErr w:type="gramEnd"/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langkah-langkah pembelajaran yang sesuai dengan standar proses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64" style="position:absolute;left:0;text-align:left;margin-left:70.85pt;margin-top:2pt;width:14.15pt;height:14.15pt;z-index:-251635200;mso-position-horizontal-relative:page" coordorigin="1417,40" coordsize="283,283">
            <v:shape id="_x0000_s116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Pendampingan</w:t>
      </w:r>
      <w:r w:rsidR="00F31D0E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r w:rsidR="00F31D0E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menetapkan</w:t>
      </w:r>
      <w:r w:rsidR="00F31D0E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kegiatan</w:t>
      </w:r>
      <w:r w:rsidR="00F31D0E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penutup </w:t>
      </w:r>
      <w:r w:rsidR="00F31D0E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dalam</w:t>
      </w:r>
      <w:proofErr w:type="gramEnd"/>
      <w:r w:rsidR="00F31D0E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proses</w:t>
      </w:r>
      <w:r w:rsidR="00F31D0E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pembelaran yang baik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6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62" style="position:absolute;left:0;text-align:left;margin-left:70.85pt;margin-top:2pt;width:14.15pt;height:14.15pt;z-index:-251634176;mso-position-horizontal-relative:page" coordorigin="1417,40" coordsize="283,283">
            <v:shape id="_x0000_s116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Tutor 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sejawat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terkait 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dengan 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teknik 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melaksanakan   </w:t>
      </w:r>
      <w:r w:rsidR="00F31D0E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kegiatan 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penutup 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dalam </w:t>
      </w:r>
      <w:r w:rsidR="00F31D0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proses pembelajaran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60" style="position:absolute;left:0;text-align:left;margin-left:70.85pt;margin-top:2pt;width:14.15pt;height:14.15pt;z-index:-251633152;mso-position-horizontal-relative:page" coordorigin="1417,40" coordsize="283,283">
            <v:shape id="_x0000_s116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Menonton bersama vidio pembelajaran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58" style="position:absolute;left:0;text-align:left;margin-left:70.85pt;margin-top:2.05pt;width:14.15pt;height:14.15pt;z-index:-251632128;mso-position-horizontal-relative:page" coordorigin="1417,41" coordsize="283,283">
            <v:shape id="_x0000_s115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:rsidR="00EB2817" w:rsidRDefault="00EB2817">
      <w:pPr>
        <w:spacing w:line="140" w:lineRule="exact"/>
        <w:rPr>
          <w:sz w:val="15"/>
          <w:szCs w:val="15"/>
        </w:rPr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56" style="position:absolute;left:0;text-align:left;margin-left:28.35pt;margin-top:-12.15pt;width:538.6pt;height:42.5pt;z-index:-251631104;mso-position-horizontal-relative:page" coordorigin="567,-243" coordsize="10772,850">
            <v:shape id="_x0000_s1157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PENILAIAN</w:t>
      </w: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before="4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54" style="position:absolute;left:0;text-align:left;margin-left:28.35pt;margin-top:-6.5pt;width:538.6pt;height:31.2pt;z-index:-251630080;mso-position-horizontal-relative:page" coordorigin="567,-130" coordsize="10772,624">
            <v:shape id="_x0000_s1155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Penilaian Pembelajaran, Remedial, dan Pengayaan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Teknik Penilaian mencakup point-point yang sesuai dengan Permendikbud No. 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52" style="position:absolute;left:0;text-align:left;margin-left:70.85pt;margin-top:2.05pt;width:14.15pt;height:14.15pt;z-index:-251629056;mso-position-horizontal-relative:page" coordorigin="1417,41" coordsize="283,283">
            <v:shape id="_x0000_s115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Mencantumkan teknik penilaian yang sesuai dengan indikator sikap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50" style="position:absolute;left:0;text-align:left;margin-left:70.85pt;margin-top:2pt;width:14.15pt;height:14.15pt;z-index:-251628032;mso-position-horizontal-relative:page" coordorigin="1417,40" coordsize="283,283">
            <v:shape id="_x0000_s115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Mencantumkan teknik penilaian yang sesuai dengan indikator pengetahuan,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48" style="position:absolute;left:0;text-align:left;margin-left:70.85pt;margin-top:2pt;width:14.15pt;height:14.15pt;z-index:-251627008;mso-position-horizontal-relative:page" coordorigin="1417,40" coordsize="283,283">
            <v:shape id="_x0000_s11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Mencantumkan teknik penilaian yang sesuai dengan indikator keterampilan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46" style="position:absolute;left:0;text-align:left;margin-left:70.85pt;margin-top:2.05pt;width:14.15pt;height:14.15pt;z-index:-251625984;mso-position-horizontal-relative:page" coordorigin="1417,41" coordsize="283,283">
            <v:shape id="_x0000_s114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Mencantumkan teknik penilaian untuk </w: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kegiatan  remedial</w:t>
      </w:r>
      <w:proofErr w:type="gramEnd"/>
      <w:r w:rsidR="00F31D0E">
        <w:rPr>
          <w:rFonts w:ascii="Arial" w:eastAsia="Arial" w:hAnsi="Arial" w:cs="Arial"/>
          <w:position w:val="-1"/>
          <w:sz w:val="24"/>
          <w:szCs w:val="24"/>
        </w:rPr>
        <w:t>.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44" style="position:absolute;left:0;text-align:left;margin-left:70.85pt;margin-top:2pt;width:14.15pt;height:14.15pt;z-index:-251624960;mso-position-horizontal-relative:page" coordorigin="1417,40" coordsize="283,283">
            <v:shape id="_x0000_s11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>Mencantumkan teknik penilaian untuk kegiatan pengayaan.</w:t>
      </w:r>
      <w:proofErr w:type="gramEnd"/>
    </w:p>
    <w:p w:rsidR="00EB2817" w:rsidRDefault="00EB2817">
      <w:pPr>
        <w:spacing w:before="11" w:line="280" w:lineRule="exact"/>
        <w:rPr>
          <w:sz w:val="28"/>
          <w:szCs w:val="28"/>
        </w:rPr>
      </w:pPr>
    </w:p>
    <w:p w:rsidR="00EB2817" w:rsidRDefault="00F31D0E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Instrumen Penilaian mencakup point-point yang sesuai dengan Permendikbud No. 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42" style="position:absolute;left:0;text-align:left;margin-left:70.85pt;margin-top:2.05pt;width:14.15pt;height:14.15pt;z-index:-251623936;mso-position-horizontal-relative:page" coordorigin="1417,41" coordsize="283,283">
            <v:shape id="_x0000_s114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Instrumen penilaian</w:t>
      </w:r>
      <w:r w:rsidR="00F31D0E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position w:val="-1"/>
          <w:sz w:val="24"/>
          <w:szCs w:val="24"/>
        </w:rPr>
        <w:t>mencakup aspek sikap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40" style="position:absolute;left:0;text-align:left;margin-left:70.85pt;margin-top:2pt;width:14.15pt;height:14.15pt;z-index:-251622912;mso-position-horizontal-relative:page" coordorigin="1417,40" coordsize="283,283">
            <v:shape id="_x0000_s11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Instrumen penilaian</w:t>
      </w:r>
      <w:r w:rsidR="00F31D0E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position w:val="-1"/>
          <w:sz w:val="24"/>
          <w:szCs w:val="24"/>
        </w:rPr>
        <w:t>mencakup aspek pengetahuan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38" style="position:absolute;left:0;text-align:left;margin-left:70.85pt;margin-top:2pt;width:14.15pt;height:14.15pt;z-index:-251621888;mso-position-horizontal-relative:page" coordorigin="1417,40" coordsize="283,283">
            <v:shape id="_x0000_s113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Instrumen penilaian</w:t>
      </w:r>
      <w:r w:rsidR="00F31D0E">
        <w:rPr>
          <w:rFonts w:ascii="Arial" w:eastAsia="Arial" w:hAnsi="Arial" w:cs="Arial"/>
          <w:spacing w:val="66"/>
          <w:position w:val="-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position w:val="-1"/>
          <w:sz w:val="24"/>
          <w:szCs w:val="24"/>
        </w:rPr>
        <w:t>mencakup aspek keterampilan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36" style="position:absolute;left:0;text-align:left;margin-left:70.85pt;margin-top:2.05pt;width:14.15pt;height:14.15pt;z-index:-251620864;mso-position-horizontal-relative:page" coordorigin="1417,41" coordsize="283,283">
            <v:shape id="_x0000_s113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Memuat rubrik penilaian aspek sikap, pengetahuan, dan keterampilan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EB2817">
          <w:pgSz w:w="11920" w:h="16840"/>
          <w:pgMar w:top="2020" w:right="20" w:bottom="280" w:left="420" w:header="340" w:footer="449" w:gutter="0"/>
          <w:cols w:space="720"/>
        </w:sectPr>
      </w:pPr>
      <w:r w:rsidRPr="00FA0173">
        <w:pict>
          <v:group id="_x0000_s1134" style="position:absolute;left:0;text-align:left;margin-left:70.85pt;margin-top:2pt;width:14.15pt;height:14.15pt;z-index:-251619840;mso-position-horizontal-relative:page" coordorigin="1417,40" coordsize="283,283">
            <v:shape id="_x0000_s113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Memuat pedoman penskoran dan/atau rubrik</w:t>
      </w:r>
    </w:p>
    <w:p w:rsidR="00EB2817" w:rsidRDefault="00EB2817">
      <w:pPr>
        <w:spacing w:line="200" w:lineRule="exact"/>
      </w:pPr>
    </w:p>
    <w:p w:rsidR="00EB2817" w:rsidRDefault="00EB2817">
      <w:pPr>
        <w:spacing w:before="11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32" style="position:absolute;left:0;text-align:left;margin-left:70.85pt;margin-top:2pt;width:14.15pt;height:14.15pt;z-index:-251618816;mso-position-horizontal-relative:page" coordorigin="1417,40" coordsize="283,283">
            <v:shape id="_x0000_s113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 xml:space="preserve">Memuat instrumen </w:t>
      </w:r>
      <w:proofErr w:type="gramStart"/>
      <w:r w:rsidR="00F31D0E">
        <w:rPr>
          <w:rFonts w:ascii="Arial" w:eastAsia="Arial" w:hAnsi="Arial" w:cs="Arial"/>
          <w:sz w:val="24"/>
          <w:szCs w:val="24"/>
        </w:rPr>
        <w:t>untuk  kegiatan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remedial dan Pengayaan.</w:t>
      </w:r>
    </w:p>
    <w:p w:rsidR="00EB2817" w:rsidRDefault="00EB2817">
      <w:pPr>
        <w:spacing w:before="11" w:line="280" w:lineRule="exact"/>
        <w:rPr>
          <w:sz w:val="28"/>
          <w:szCs w:val="28"/>
        </w:rPr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Kegiatan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remedial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pengayaan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akan</w:t>
      </w:r>
      <w:proofErr w:type="gramEnd"/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dilakukan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Permendikbud No. 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30" style="position:absolute;left:0;text-align:left;margin-left:70.85pt;margin-top:2pt;width:14.15pt;height:14.15pt;z-index:-251617792;mso-position-horizontal-relative:page" coordorigin="1417,40" coordsize="283,283">
            <v:shape id="_x0000_s113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Memuat penilaian kegiatan remedial yang sesuai dengan indikator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28" style="position:absolute;left:0;text-align:left;margin-left:70.85pt;margin-top:2.05pt;width:14.15pt;height:14.15pt;z-index:-251616768;mso-position-horizontal-relative:page" coordorigin="1417,41" coordsize="283,283">
            <v:shape id="_x0000_s112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Memuat penilaian kegiatan pengayaan yang sesuai dengan indikator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26" style="position:absolute;left:0;text-align:left;margin-left:70.85pt;margin-top:2pt;width:14.15pt;height:14.15pt;z-index:-251615744;mso-position-horizontal-relative:page" coordorigin="1417,40" coordsize="283,283">
            <v:shape id="_x0000_s112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Memuat pedoman pelaksanaan penilaian kegiatan remedial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24" style="position:absolute;left:0;text-align:left;margin-left:70.85pt;margin-top:2.05pt;width:14.15pt;height:14.15pt;z-index:-251614720;mso-position-horizontal-relative:page" coordorigin="1417,41" coordsize="283,283">
            <v:shape id="_x0000_s112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Memuat pedoman pelaksanaan penilaian kegiatan pengayaan.</w:t>
      </w:r>
      <w:proofErr w:type="gramEnd"/>
    </w:p>
    <w:p w:rsidR="00EB2817" w:rsidRDefault="00EB2817">
      <w:pPr>
        <w:spacing w:line="200" w:lineRule="exact"/>
      </w:pPr>
    </w:p>
    <w:p w:rsidR="00EB2817" w:rsidRDefault="00EB2817">
      <w:pPr>
        <w:spacing w:before="14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22" style="position:absolute;left:0;text-align:left;margin-left:28.35pt;margin-top:-9.3pt;width:538.6pt;height:36.85pt;z-index:-251613696;mso-position-horizontal-relative:page" coordorigin="567,-186" coordsize="10772,737">
            <v:shape id="_x0000_s1123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 w:line="246" w:lineRule="auto"/>
        <w:ind w:left="1338" w:right="582"/>
        <w:jc w:val="both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20" style="position:absolute;left:0;text-align:left;margin-left:70.85pt;margin-top:2pt;width:14.15pt;height:14.15pt;z-index:-251612672;mso-position-horizontal-relative:page" coordorigin="1417,40" coordsize="283,283">
            <v:shape id="_x0000_s112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Bimbingan Teknis Bagi Guru Tentang penyusunan RPP, terkait dengan penentuan teknik penilaian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yang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digunakan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dalam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kegiatan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pembelajaran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yang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sesuai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standar yang telah ditetapkan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18" style="position:absolute;left:0;text-align:left;margin-left:70.85pt;margin-top:2.05pt;width:14.15pt;height:14.15pt;z-index:-251611648;mso-position-horizontal-relative:page" coordorigin="1417,41" coordsize="283,283">
            <v:shape id="_x0000_s111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Pendampingan </w:t>
      </w:r>
      <w:r w:rsidR="00F31D0E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dengan </w:t>
      </w:r>
      <w:r w:rsidR="00F31D0E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penentuan </w:t>
      </w:r>
      <w:r w:rsidR="00F31D0E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teknik </w:t>
      </w:r>
      <w:r w:rsidR="00F31D0E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penilaian </w:t>
      </w:r>
      <w:r w:rsidR="00F31D0E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yang </w:t>
      </w:r>
      <w:r w:rsidR="00F31D0E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digunakan </w:t>
      </w:r>
      <w:r w:rsidR="00F31D0E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dalam pelaksanaan pembelajaran yang baik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16" style="position:absolute;left:0;text-align:left;margin-left:70.85pt;margin-top:2.05pt;width:14.15pt;height:14.15pt;z-index:-251610624;mso-position-horizontal-relative:page" coordorigin="1417,41" coordsize="283,283">
            <v:shape id="_x0000_s1117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Pelaksanaan</w:t>
      </w:r>
      <w:r w:rsidR="00F31D0E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Tutor</w:t>
      </w:r>
      <w:r w:rsidR="00F31D0E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Sejawat</w:t>
      </w:r>
      <w:r w:rsidR="00F31D0E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r w:rsidR="00F31D0E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dengan </w:t>
      </w:r>
      <w:r w:rsidR="00F31D0E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penentuan</w:t>
      </w:r>
      <w:proofErr w:type="gramEnd"/>
      <w:r w:rsidR="00F31D0E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teknik</w:t>
      </w:r>
      <w:r w:rsidR="00F31D0E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penilaian</w:t>
      </w:r>
      <w:r w:rsidR="00F31D0E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yang</w:t>
      </w:r>
      <w:r w:rsidR="00F31D0E"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digunakan dalam proses pembelajaran yang baik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73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14" style="position:absolute;left:0;text-align:left;margin-left:70.85pt;margin-top:2.05pt;width:14.15pt;height:14.15pt;z-index:-251609600;mso-position-horizontal-relative:page" coordorigin="1417,41" coordsize="283,283">
            <v:shape id="_x0000_s111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Menonton 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bersama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vidio 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pembelajaran 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terkait 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penggunaan 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teknik 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penilaian 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dalam pelaksanaan pembelajaran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12" style="position:absolute;left:0;text-align:left;margin-left:70.85pt;margin-top:2.05pt;width:14.15pt;height:14.15pt;z-index:-251608576;mso-position-horizontal-relative:page" coordorigin="1417,41" coordsize="283,283">
            <v:shape id="_x0000_s111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:rsidR="00EB2817" w:rsidRDefault="00EB2817">
      <w:pPr>
        <w:spacing w:line="140" w:lineRule="exact"/>
        <w:rPr>
          <w:sz w:val="15"/>
          <w:szCs w:val="15"/>
        </w:rPr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10" style="position:absolute;left:0;text-align:left;margin-left:28.35pt;margin-top:-12.15pt;width:538.6pt;height:42.5pt;z-index:-251607552;mso-position-horizontal-relative:page" coordorigin="567,-243" coordsize="10772,850">
            <v:shape id="_x0000_s1111" style="position:absolute;left:567;top:-243;width:10772;height:850" coordorigin="567,-243" coordsize="10772,850" path="m567,-243r,850l11339,607r,-850l567,-243xe" fillcolor="#d9ecf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0798F"/>
          <w:position w:val="-1"/>
          <w:sz w:val="24"/>
          <w:szCs w:val="24"/>
        </w:rPr>
        <w:t xml:space="preserve"> MEDIA/ALAT, BAHAN, dan SUMBER BELAJAR</w:t>
      </w: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before="4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08" style="position:absolute;left:0;text-align:left;margin-left:28.35pt;margin-top:-6.5pt;width:538.6pt;height:31.2pt;z-index:-251606528;mso-position-horizontal-relative:page" coordorigin="567,-130" coordsize="10772,624">
            <v:shape id="_x0000_s110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Media/Alat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Media/Alat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akan</w:t>
      </w:r>
      <w:proofErr w:type="gramEnd"/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digunakan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Permendikbud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No.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22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06" style="position:absolute;left:0;text-align:left;margin-left:70.85pt;margin-top:2pt;width:14.15pt;height:14.15pt;z-index:-251605504;mso-position-horizontal-relative:page" coordorigin="1417,40" coordsize="283,283">
            <v:shape id="_x0000_s110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Memuat jenis media/alat yang </w: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akan</w:t>
      </w:r>
      <w:proofErr w:type="gramEnd"/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 digunakan (Aplikasi daring/luring)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04" style="position:absolute;left:0;text-align:left;margin-left:70.85pt;margin-top:2.05pt;width:14.15pt;height:14.15pt;z-index:-251604480;mso-position-horizontal-relative:page" coordorigin="1417,41" coordsize="283,283">
            <v:shape id="_x0000_s110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Memanfaatkan media/alat sesuai dengan indikator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EB2817">
          <w:footerReference w:type="default" r:id="rId10"/>
          <w:pgSz w:w="11920" w:h="16840"/>
          <w:pgMar w:top="2020" w:right="0" w:bottom="280" w:left="420" w:header="340" w:footer="449" w:gutter="0"/>
          <w:pgNumType w:start="9"/>
          <w:cols w:space="720"/>
        </w:sectPr>
      </w:pPr>
      <w:r w:rsidRPr="00FA0173">
        <w:pict>
          <v:group id="_x0000_s1102" style="position:absolute;left:0;text-align:left;margin-left:70.85pt;margin-top:2pt;width:14.15pt;height:14.15pt;z-index:-251603456;mso-position-horizontal-relative:page" coordorigin="1417,40" coordsize="283,283">
            <v:shape id="_x0000_s110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Memanfaatkan media/alat sesuai dengan karakteristik peserta didik</w:t>
      </w:r>
    </w:p>
    <w:p w:rsidR="00EB2817" w:rsidRDefault="00EB2817">
      <w:pPr>
        <w:spacing w:line="200" w:lineRule="exact"/>
      </w:pPr>
    </w:p>
    <w:p w:rsidR="00EB2817" w:rsidRDefault="00EB2817">
      <w:pPr>
        <w:spacing w:before="11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100" style="position:absolute;left:0;text-align:left;margin-left:70.85pt;margin-top:2pt;width:14.15pt;height:14.15pt;z-index:-251602432;mso-position-horizontal-relative:page" coordorigin="1417,40" coordsize="283,283">
            <v:shape id="_x0000_s110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Memanfaatkan media/alat sesuai dengan kondisi sekolah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98" style="position:absolute;left:0;text-align:left;margin-left:70.85pt;margin-top:2pt;width:14.15pt;height:14.15pt;z-index:-251601408;mso-position-horizontal-relative:page" coordorigin="1417,40" coordsize="283,283">
            <v:shape id="_x0000_s109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Memanfaatkan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media/alat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untuk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mewujudkan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pembelajaran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pendekatan</w:t>
      </w:r>
      <w:r w:rsidR="00F31D0E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saintifik atau model yang sesuai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96" style="position:absolute;left:0;text-align:left;margin-left:70.85pt;margin-top:2pt;width:14.15pt;height:14.15pt;z-index:-251600384;mso-position-horizontal-relative:page" coordorigin="1417,40" coordsize="283,283">
            <v:shape id="_x0000_s109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Memanfaatkan multimedia berbasis IT</w:t>
      </w:r>
    </w:p>
    <w:p w:rsidR="00EB2817" w:rsidRDefault="00EB2817">
      <w:pPr>
        <w:spacing w:line="200" w:lineRule="exact"/>
      </w:pPr>
    </w:p>
    <w:p w:rsidR="00EB2817" w:rsidRDefault="00EB2817">
      <w:pPr>
        <w:spacing w:before="14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94" style="position:absolute;left:0;text-align:left;margin-left:28.35pt;margin-top:-9.3pt;width:538.6pt;height:36.85pt;z-index:-251599360;mso-position-horizontal-relative:page" coordorigin="567,-186" coordsize="10772,737">
            <v:shape id="_x0000_s1095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 w:line="246" w:lineRule="auto"/>
        <w:ind w:left="1338" w:right="582"/>
        <w:jc w:val="both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92" style="position:absolute;left:0;text-align:left;margin-left:70.85pt;margin-top:2pt;width:14.15pt;height:14.15pt;z-index:-251598336;mso-position-horizontal-relative:page" coordorigin="1417,40" coordsize="283,283">
            <v:shape id="_x0000_s109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Bimbingan Teknis Bagi Guru Tentang penyusunan RPP, terkait dengan pemilihan media/alat dalam kegiatan pembelajaran yang sesuai dengan standar yang telah ditetapkan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90" style="position:absolute;left:0;text-align:left;margin-left:70.85pt;margin-top:2.05pt;width:14.15pt;height:14.15pt;z-index:-251597312;mso-position-horizontal-relative:page" coordorigin="1417,41" coordsize="283,283">
            <v:shape id="_x0000_s109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Pendampingan</w:t>
      </w:r>
      <w:r w:rsidR="00F31D0E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r w:rsidR="00F31D0E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pemilihan</w:t>
      </w:r>
      <w:r w:rsidR="00F31D0E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media/alat,</w:t>
      </w:r>
      <w:r w:rsidR="00F31D0E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yang</w:t>
      </w:r>
      <w:r w:rsidR="00F31D0E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digunakan</w:t>
      </w:r>
      <w:r w:rsidR="00F31D0E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dalam </w:t>
      </w:r>
      <w:r w:rsidR="00F31D0E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pelaksanaan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pembelajaran yang baik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88" style="position:absolute;left:0;text-align:left;margin-left:70.85pt;margin-top:2.05pt;width:14.15pt;height:14.15pt;z-index:-251596288;mso-position-horizontal-relative:page" coordorigin="1417,41" coordsize="283,283">
            <v:shape id="_x0000_s108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Pelaksanaan Tutor Sejawat terkait dengan pemilihan media/alat pembelajaran yang baik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86" style="position:absolute;left:0;text-align:left;margin-left:70.85pt;margin-top:2pt;width:14.15pt;height:14.15pt;z-index:-251595264;mso-position-horizontal-relative:page" coordorigin="1417,40" coordsize="283,283">
            <v:shape id="_x0000_s108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Menonton </w:t>
      </w:r>
      <w:r w:rsidR="00F31D0E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bersama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vidio </w:t>
      </w:r>
      <w:r w:rsidR="00F31D0E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pembelajaran </w:t>
      </w:r>
      <w:r w:rsidR="00F31D0E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terkait </w:t>
      </w:r>
      <w:r w:rsidR="00F31D0E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media/alat </w:t>
      </w:r>
      <w:r w:rsidR="00F31D0E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yang </w:t>
      </w:r>
      <w:r w:rsidR="00F31D0E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digunakan </w:t>
      </w:r>
      <w:r w:rsidR="00F31D0E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dalam pelaksanaan pembelajaran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84" style="position:absolute;left:0;text-align:left;margin-left:70.85pt;margin-top:2pt;width:14.15pt;height:14.15pt;z-index:-251594240;mso-position-horizontal-relative:page" coordorigin="1417,40" coordsize="283,283">
            <v:shape id="_x0000_s108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Supervisi Kontinyu Oleh Kepala Sekolah dan seterusnya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82" style="position:absolute;left:0;text-align:left;margin-left:28.35pt;margin-top:-6.5pt;width:538.6pt;height:31.2pt;z-index:-251593216;mso-position-horizontal-relative:page" coordorigin="567,-130" coordsize="10772,624">
            <v:shape id="_x0000_s1083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Bahan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Bahan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ajar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akan</w:t>
      </w:r>
      <w:proofErr w:type="gramEnd"/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digunakan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Permendikbud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No.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22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80" style="position:absolute;left:0;text-align:left;margin-left:70.85pt;margin-top:2pt;width:14.15pt;height:14.15pt;z-index:-251592192;mso-position-horizontal-relative:page" coordorigin="1417,40" coordsize="283,283">
            <v:shape id="_x0000_s108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Memuat jenis bahan yang </w: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akan</w:t>
      </w:r>
      <w:proofErr w:type="gramEnd"/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 digunakan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78" style="position:absolute;left:0;text-align:left;margin-left:70.85pt;margin-top:2.05pt;width:14.15pt;height:14.15pt;z-index:-251591168;mso-position-horizontal-relative:page" coordorigin="1417,41" coordsize="283,283">
            <v:shape id="_x0000_s107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Memanfaatkan bahan sesuai dengan indikator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76" style="position:absolute;left:0;text-align:left;margin-left:70.85pt;margin-top:2pt;width:14.15pt;height:14.15pt;z-index:-251590144;mso-position-horizontal-relative:page" coordorigin="1417,40" coordsize="283,283">
            <v:shape id="_x0000_s107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Memanfaatkan bahan sesuai dengan karakteristik peserta didik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74" style="position:absolute;left:0;text-align:left;margin-left:70.85pt;margin-top:2.05pt;width:14.15pt;height:14.15pt;z-index:-251589120;mso-position-horizontal-relative:page" coordorigin="1417,41" coordsize="283,283">
            <v:shape id="_x0000_s1075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Memanfaatkan bahan sesuai dengan kondisi sekolah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72" style="position:absolute;left:0;text-align:left;margin-left:70.85pt;margin-top:2pt;width:14.15pt;height:14.15pt;z-index:-251588096;mso-position-horizontal-relative:page" coordorigin="1417,40" coordsize="283,283">
            <v:shape id="_x0000_s107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>Memanfaatkan</w:t>
      </w:r>
      <w:r w:rsidR="00F31D0E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bahan</w:t>
      </w:r>
      <w:r w:rsidR="00F31D0E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untuk</w:t>
      </w:r>
      <w:r w:rsidR="00F31D0E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mewujudkan</w:t>
      </w:r>
      <w:r w:rsidR="00F31D0E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pembelajaran</w:t>
      </w:r>
      <w:r w:rsidR="00F31D0E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pendekatan</w:t>
      </w:r>
      <w:r w:rsidR="00F31D0E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saintifik</w:t>
      </w:r>
      <w:r w:rsidR="00F31D0E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atau model yang sesuai.</w:t>
      </w:r>
      <w:proofErr w:type="gramEnd"/>
    </w:p>
    <w:p w:rsidR="00EB2817" w:rsidRDefault="00EB2817">
      <w:pPr>
        <w:spacing w:line="200" w:lineRule="exact"/>
      </w:pPr>
    </w:p>
    <w:p w:rsidR="00EB2817" w:rsidRDefault="00EB2817">
      <w:pPr>
        <w:spacing w:before="1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70" style="position:absolute;left:0;text-align:left;margin-left:28.35pt;margin-top:-9.3pt;width:538.6pt;height:36.85pt;z-index:-251587072;mso-position-horizontal-relative:page" coordorigin="567,-186" coordsize="10772,737">
            <v:shape id="_x0000_s1071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/>
        <w:ind w:left="1338"/>
        <w:rPr>
          <w:rFonts w:ascii="Arial" w:eastAsia="Arial" w:hAnsi="Arial" w:cs="Arial"/>
          <w:sz w:val="24"/>
          <w:szCs w:val="24"/>
        </w:rPr>
        <w:sectPr w:rsidR="00EB2817">
          <w:pgSz w:w="11920" w:h="16840"/>
          <w:pgMar w:top="2020" w:right="0" w:bottom="280" w:left="420" w:header="340" w:footer="449" w:gutter="0"/>
          <w:cols w:space="720"/>
        </w:sectPr>
      </w:pPr>
      <w:r w:rsidRPr="00FA0173">
        <w:pict>
          <v:group id="_x0000_s1068" style="position:absolute;left:0;text-align:left;margin-left:70.85pt;margin-top:2pt;width:14.15pt;height:14.15pt;z-index:-251586048;mso-position-horizontal-relative:page" coordorigin="1417,40" coordsize="283,283">
            <v:shape id="_x0000_s106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Bimbingan</w:t>
      </w:r>
      <w:r w:rsidR="00F31D0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Teknis</w:t>
      </w:r>
      <w:r w:rsidR="00F31D0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Bagi</w:t>
      </w:r>
      <w:r w:rsidR="00F31D0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Guru</w:t>
      </w:r>
      <w:r w:rsidR="00F31D0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Tentang</w:t>
      </w:r>
      <w:r w:rsidR="00F31D0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penyusunan</w:t>
      </w:r>
      <w:r w:rsidR="00F31D0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RPP,</w:t>
      </w:r>
      <w:r w:rsidR="00F31D0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r w:rsidR="00F31D0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pemilihan</w:t>
      </w:r>
      <w:r w:rsidR="00F31D0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bahan</w:t>
      </w:r>
    </w:p>
    <w:p w:rsidR="00EB2817" w:rsidRDefault="00EB2817">
      <w:pPr>
        <w:spacing w:line="200" w:lineRule="exact"/>
      </w:pPr>
    </w:p>
    <w:p w:rsidR="00EB2817" w:rsidRDefault="00EB2817">
      <w:pPr>
        <w:spacing w:before="11" w:line="260" w:lineRule="exact"/>
        <w:rPr>
          <w:sz w:val="26"/>
          <w:szCs w:val="26"/>
        </w:rPr>
      </w:pPr>
    </w:p>
    <w:p w:rsidR="00EB2817" w:rsidRDefault="00F31D0E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ajar</w:t>
      </w:r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dalam kegiatan pembelajaran yang sesuai dengan standar yang telah ditetapkan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66" style="position:absolute;left:0;text-align:left;margin-left:70.85pt;margin-top:2pt;width:14.15pt;height:14.15pt;z-index:-251585024;mso-position-horizontal-relative:page" coordorigin="1417,40" coordsize="283,283">
            <v:shape id="_x0000_s106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Pendampingan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dengan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pemilihan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bahan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ajar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yang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digunakan</w:t>
      </w:r>
      <w:r w:rsidR="00F31D0E"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dalam </w:t>
      </w:r>
      <w:r w:rsidR="00F31D0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pelaksanaan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pembelajaran yang baik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64" style="position:absolute;left:0;text-align:left;margin-left:70.85pt;margin-top:2pt;width:14.15pt;height:14.15pt;z-index:-251584000;mso-position-horizontal-relative:page" coordorigin="1417,40" coordsize="283,283">
            <v:shape id="_x0000_s106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Pelaksanaan Tutor Sejawat terkait dengan pemilihan bahan </w:t>
      </w:r>
      <w:proofErr w:type="gramStart"/>
      <w:r w:rsidR="00F31D0E">
        <w:rPr>
          <w:rFonts w:ascii="Arial" w:eastAsia="Arial" w:hAnsi="Arial" w:cs="Arial"/>
          <w:position w:val="-1"/>
          <w:sz w:val="24"/>
          <w:szCs w:val="24"/>
        </w:rPr>
        <w:t>ajar</w:t>
      </w:r>
      <w:proofErr w:type="gramEnd"/>
      <w:r w:rsidR="00F31D0E">
        <w:rPr>
          <w:rFonts w:ascii="Arial" w:eastAsia="Arial" w:hAnsi="Arial" w:cs="Arial"/>
          <w:position w:val="-1"/>
          <w:sz w:val="24"/>
          <w:szCs w:val="24"/>
        </w:rPr>
        <w:t xml:space="preserve"> pembelajaran yang baik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62" style="position:absolute;left:0;text-align:left;margin-left:70.85pt;margin-top:2.05pt;width:14.15pt;height:14.15pt;z-index:-251582976;mso-position-horizontal-relative:page" coordorigin="1417,41" coordsize="283,283">
            <v:shape id="_x0000_s106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 xml:space="preserve">Menonton </w:t>
      </w:r>
      <w:r w:rsidR="00F31D0E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bersama </w:t>
      </w:r>
      <w:r w:rsidR="00F31D0E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vidio </w:t>
      </w:r>
      <w:r w:rsidR="00F31D0E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pembelajaran </w:t>
      </w:r>
      <w:r w:rsidR="00F31D0E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terkait </w:t>
      </w:r>
      <w:r w:rsidR="00F31D0E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bahan </w:t>
      </w:r>
      <w:r w:rsidR="00F31D0E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ajar </w:t>
      </w:r>
      <w:r w:rsidR="00F31D0E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yang </w:t>
      </w:r>
      <w:r w:rsidR="00F31D0E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digunakan </w:t>
      </w:r>
      <w:r w:rsidR="00F31D0E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dalam pelaksanaan pembelajaran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579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60" style="position:absolute;left:0;text-align:left;margin-left:70.85pt;margin-top:2pt;width:14.15pt;height:14.15pt;z-index:-251581952;mso-position-horizontal-relative:page" coordorigin="1417,40" coordsize="283,283">
            <v:shape id="_x0000_s106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>Supervisi Kontinyu Oleh Kepala Sekolah dan seterusnya</w:t>
      </w:r>
    </w:p>
    <w:p w:rsidR="00EB2817" w:rsidRDefault="00EB2817">
      <w:pPr>
        <w:spacing w:line="200" w:lineRule="exact"/>
      </w:pPr>
    </w:p>
    <w:p w:rsidR="00EB2817" w:rsidRDefault="00EB2817">
      <w:pPr>
        <w:spacing w:before="5" w:line="220" w:lineRule="exact"/>
        <w:rPr>
          <w:sz w:val="22"/>
          <w:szCs w:val="22"/>
        </w:rPr>
      </w:pPr>
    </w:p>
    <w:p w:rsidR="00EB2817" w:rsidRDefault="00FA0173">
      <w:pPr>
        <w:spacing w:before="29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58" style="position:absolute;left:0;text-align:left;margin-left:28.35pt;margin-top:-6.5pt;width:538.6pt;height:31.2pt;z-index:-251580928;mso-position-horizontal-relative:page" coordorigin="567,-130" coordsize="10772,624">
            <v:shape id="_x0000_s1059" style="position:absolute;left:567;top:-130;width:10772;height:624" coordorigin="567,-130" coordsize="10772,624" path="m567,-130r,624l11339,494r,-624l567,-130xe" fillcolor="#dfefd7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3B763C"/>
          <w:sz w:val="24"/>
          <w:szCs w:val="24"/>
        </w:rPr>
        <w:t xml:space="preserve"> Sumber</w:t>
      </w:r>
    </w:p>
    <w:p w:rsidR="00EB2817" w:rsidRDefault="00EB2817">
      <w:pPr>
        <w:spacing w:line="200" w:lineRule="exact"/>
      </w:pPr>
    </w:p>
    <w:p w:rsidR="00EB2817" w:rsidRDefault="00EB2817">
      <w:pPr>
        <w:spacing w:before="4" w:line="200" w:lineRule="exact"/>
      </w:pPr>
    </w:p>
    <w:p w:rsidR="00EB2817" w:rsidRDefault="00F31D0E">
      <w:pPr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Sumber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belajar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akan</w:t>
      </w:r>
      <w:proofErr w:type="gramEnd"/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digunakan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mencakup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point-point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yang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sesuai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dengan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Permendikbud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No.</w:t>
      </w:r>
    </w:p>
    <w:p w:rsidR="00EB2817" w:rsidRDefault="00F31D0E">
      <w:pPr>
        <w:spacing w:before="7" w:line="260" w:lineRule="exact"/>
        <w:ind w:lef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22 Tahun 2016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56" style="position:absolute;left:0;text-align:left;margin-left:70.85pt;margin-top:2pt;width:14.15pt;height:14.15pt;z-index:-251579904;mso-position-horizontal-relative:page" coordorigin="1417,40" coordsize="283,283">
            <v:shape id="_x0000_s105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Mendukung pencapaian kompetensi dan pembelajaran aktif dengan pendekatan ilmiah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54" style="position:absolute;left:0;text-align:left;margin-left:70.85pt;margin-top:2pt;width:14.15pt;height:14.15pt;z-index:-251578880;mso-position-horizontal-relative:page" coordorigin="1417,40" coordsize="283,283">
            <v:shape id="_x0000_s105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Sesuai dengan karakterisitik peserta didik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52" style="position:absolute;left:0;text-align:left;margin-left:70.85pt;margin-top:2.05pt;width:14.15pt;height:14.15pt;z-index:-251577856;mso-position-horizontal-relative:page" coordorigin="1417,41" coordsize="283,283">
            <v:shape id="_x0000_s1053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Sumber </w:t>
      </w:r>
      <w:r w:rsidR="00F31D0E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belajar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yang </w:t>
      </w:r>
      <w:r w:rsidR="00F31D0E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digunakan </w:t>
      </w:r>
      <w:r w:rsidR="00F31D0E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mencakup </w:t>
      </w:r>
      <w:r w:rsidR="00F31D0E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multimoda </w:t>
      </w:r>
      <w:r w:rsidR="00F31D0E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antara </w:t>
      </w:r>
      <w:r w:rsidR="00F31D0E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lain </w:t>
      </w:r>
      <w:r w:rsidR="00F31D0E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bahan </w:t>
      </w:r>
      <w:r w:rsidR="00F31D0E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cetak, elektronik, alam dan sumber belajar lainnya (Aplikasi daring/luring)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50" style="position:absolute;left:0;text-align:left;margin-left:70.85pt;margin-top:2.05pt;width:14.15pt;height:14.15pt;z-index:-251576832;mso-position-horizontal-relative:page" coordorigin="1417,41" coordsize="283,283">
            <v:shape id="_x0000_s1051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Memanfaatkan lingkungan alam dan/atau social (Aplikasi daring/luring)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48" style="position:absolute;left:0;text-align:left;margin-left:70.85pt;margin-top:2pt;width:14.15pt;height:14.15pt;z-index:-251575808;mso-position-horizontal-relative:page" coordorigin="1417,40" coordsize="283,283">
            <v:shape id="_x0000_s1049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>Menggunakan</w:t>
      </w:r>
      <w:r w:rsidR="00F31D0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buku</w:t>
      </w:r>
      <w:r w:rsidR="00F31D0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teks</w:t>
      </w:r>
      <w:r w:rsidR="00F31D0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pelajaran</w:t>
      </w:r>
      <w:r w:rsidR="00F31D0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dari</w:t>
      </w:r>
      <w:r w:rsidR="00F31D0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pemerintah</w:t>
      </w:r>
      <w:r w:rsidR="00F31D0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(Buku</w:t>
      </w:r>
      <w:r w:rsidR="00F31D0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Peserta</w:t>
      </w:r>
      <w:r w:rsidR="00F31D0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didik</w:t>
      </w:r>
      <w:r w:rsidR="00F31D0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dan</w:t>
      </w:r>
      <w:r w:rsidR="00F31D0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Buku</w:t>
      </w:r>
      <w:r w:rsidR="00F31D0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Guru).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(Aplikasi daring/luring)</w:t>
      </w:r>
    </w:p>
    <w:p w:rsidR="00EB2817" w:rsidRDefault="00EB2817">
      <w:pPr>
        <w:spacing w:line="200" w:lineRule="exact"/>
      </w:pPr>
    </w:p>
    <w:p w:rsidR="00EB2817" w:rsidRDefault="00EB2817">
      <w:pPr>
        <w:spacing w:before="1" w:line="280" w:lineRule="exact"/>
        <w:rPr>
          <w:sz w:val="28"/>
          <w:szCs w:val="28"/>
        </w:rPr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46" style="position:absolute;left:0;text-align:left;margin-left:28.35pt;margin-top:-9.3pt;width:538.6pt;height:36.85pt;z-index:-251574784;mso-position-horizontal-relative:page" coordorigin="567,-186" coordsize="10772,737">
            <v:shape id="_x0000_s1047" style="position:absolute;left:567;top:-186;width:10772;height:737" coordorigin="567,-186" coordsize="10772,737" path="m567,-186r,737l11339,551r,-737l567,-186xe" fillcolor="#fbf8e2" stroked="f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color w:val="856C3A"/>
          <w:position w:val="-1"/>
          <w:sz w:val="24"/>
          <w:szCs w:val="24"/>
        </w:rPr>
        <w:t xml:space="preserve"> Pilihan Alternatif solusi</w:t>
      </w:r>
    </w:p>
    <w:p w:rsidR="00EB2817" w:rsidRDefault="00EB2817">
      <w:pPr>
        <w:spacing w:line="200" w:lineRule="exact"/>
      </w:pPr>
    </w:p>
    <w:p w:rsidR="00EB2817" w:rsidRDefault="00EB2817">
      <w:pPr>
        <w:spacing w:before="17" w:line="220" w:lineRule="exact"/>
        <w:rPr>
          <w:sz w:val="22"/>
          <w:szCs w:val="22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44" style="position:absolute;left:0;text-align:left;margin-left:70.85pt;margin-top:2pt;width:14.15pt;height:14.15pt;z-index:-251573760;mso-position-horizontal-relative:page" coordorigin="1417,40" coordsize="283,283">
            <v:shape id="_x0000_s1045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Bimbingan </w:t>
      </w:r>
      <w:r w:rsidR="00F31D0E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Teknis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Bagi </w:t>
      </w:r>
      <w:r w:rsidR="00F31D0E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Guru </w:t>
      </w:r>
      <w:r w:rsidR="00F31D0E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Tentang </w:t>
      </w:r>
      <w:r w:rsidR="00F31D0E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penyusunan </w:t>
      </w:r>
      <w:r w:rsidR="00F31D0E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RPP, </w:t>
      </w:r>
      <w:r w:rsidR="00F31D0E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terkait </w:t>
      </w:r>
      <w:r w:rsidR="00F31D0E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dengan </w:t>
      </w:r>
      <w:r w:rsidR="00F31D0E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pemilihan sumber dalam kegiatan pembelajaran yang sesuai dengan standar yang telah ditetapkan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46" w:lineRule="auto"/>
        <w:ind w:left="1338" w:right="763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42" style="position:absolute;left:0;text-align:left;margin-left:70.85pt;margin-top:2pt;width:14.15pt;height:14.15pt;z-index:-251572736;mso-position-horizontal-relative:page" coordorigin="1417,40" coordsize="283,283">
            <v:shape id="_x0000_s1043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Pendampingan </w:t>
      </w:r>
      <w:r w:rsidR="00F31D0E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terkait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dengan </w:t>
      </w:r>
      <w:r w:rsidR="00F31D0E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pemilihan </w:t>
      </w:r>
      <w:r w:rsidR="00F31D0E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sumber </w:t>
      </w:r>
      <w:r w:rsidR="00F31D0E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belajar </w:t>
      </w:r>
      <w:r w:rsidR="00F31D0E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yang </w:t>
      </w:r>
      <w:r w:rsidR="00F31D0E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digunakan </w:t>
      </w:r>
      <w:r w:rsidR="00F31D0E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dalam pelaksanaan pembelajaran yang baik</w:t>
      </w:r>
    </w:p>
    <w:p w:rsidR="00EB2817" w:rsidRDefault="00EB2817">
      <w:pPr>
        <w:spacing w:before="14" w:line="240" w:lineRule="exact"/>
        <w:rPr>
          <w:sz w:val="24"/>
          <w:szCs w:val="24"/>
        </w:rPr>
      </w:pPr>
    </w:p>
    <w:p w:rsidR="00EB2817" w:rsidRDefault="00FA0173">
      <w:pPr>
        <w:spacing w:before="29" w:line="260" w:lineRule="exact"/>
        <w:ind w:left="1338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40" style="position:absolute;left:0;text-align:left;margin-left:70.85pt;margin-top:2pt;width:14.15pt;height:14.15pt;z-index:-251571712;mso-position-horizontal-relative:page" coordorigin="1417,40" coordsize="283,283">
            <v:shape id="_x0000_s1041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position w:val="-1"/>
          <w:sz w:val="24"/>
          <w:szCs w:val="24"/>
        </w:rPr>
        <w:t>Pelaksanaan Tutor Sejawat terkait dengan pemilihan sumber pembelajaran yang baik</w:t>
      </w:r>
    </w:p>
    <w:p w:rsidR="00EB2817" w:rsidRDefault="00EB2817">
      <w:pPr>
        <w:spacing w:before="7" w:line="260" w:lineRule="exact"/>
        <w:rPr>
          <w:sz w:val="26"/>
          <w:szCs w:val="26"/>
        </w:rPr>
      </w:pPr>
    </w:p>
    <w:p w:rsidR="00EB2817" w:rsidRDefault="00FA0173">
      <w:pPr>
        <w:spacing w:before="29" w:line="246" w:lineRule="auto"/>
        <w:ind w:left="1338" w:right="582"/>
        <w:rPr>
          <w:rFonts w:ascii="Arial" w:eastAsia="Arial" w:hAnsi="Arial" w:cs="Arial"/>
          <w:sz w:val="24"/>
          <w:szCs w:val="24"/>
        </w:rPr>
        <w:sectPr w:rsidR="00EB2817">
          <w:pgSz w:w="11920" w:h="16840"/>
          <w:pgMar w:top="2020" w:right="0" w:bottom="280" w:left="420" w:header="340" w:footer="449" w:gutter="0"/>
          <w:cols w:space="720"/>
        </w:sectPr>
      </w:pPr>
      <w:r w:rsidRPr="00FA0173">
        <w:pict>
          <v:group id="_x0000_s1038" style="position:absolute;left:0;text-align:left;margin-left:70.85pt;margin-top:2.05pt;width:14.15pt;height:14.15pt;z-index:-251570688;mso-position-horizontal-relative:page" coordorigin="1417,41" coordsize="283,283">
            <v:shape id="_x0000_s1039" style="position:absolute;left:1417;top:41;width:283;height:283" coordorigin="1417,41" coordsize="283,283" path="m1417,41r284,l1701,324r-284,l1417,41xe" filled="f" strokeweight="1.42pt">
              <v:path arrowok="t"/>
            </v:shape>
            <w10:wrap anchorx="page"/>
          </v:group>
        </w:pict>
      </w:r>
      <w:proofErr w:type="gramStart"/>
      <w:r w:rsidR="00F31D0E">
        <w:rPr>
          <w:rFonts w:ascii="Arial" w:eastAsia="Arial" w:hAnsi="Arial" w:cs="Arial"/>
          <w:sz w:val="24"/>
          <w:szCs w:val="24"/>
        </w:rPr>
        <w:t xml:space="preserve">Menonton </w:t>
      </w:r>
      <w:r w:rsidR="00F31D0E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bersama</w:t>
      </w:r>
      <w:proofErr w:type="gramEnd"/>
      <w:r w:rsidR="00F31D0E">
        <w:rPr>
          <w:rFonts w:ascii="Arial" w:eastAsia="Arial" w:hAnsi="Arial" w:cs="Arial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vidio </w:t>
      </w:r>
      <w:r w:rsidR="00F31D0E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pembelajaran </w:t>
      </w:r>
      <w:r w:rsidR="00F31D0E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terkait    </w:t>
      </w:r>
      <w:r w:rsidR="00F31D0E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sumber </w:t>
      </w:r>
      <w:r w:rsidR="00F31D0E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yang </w:t>
      </w:r>
      <w:r w:rsidR="00F31D0E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 xml:space="preserve">digunakan    </w:t>
      </w:r>
      <w:r w:rsidR="00F31D0E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="00F31D0E">
        <w:rPr>
          <w:rFonts w:ascii="Arial" w:eastAsia="Arial" w:hAnsi="Arial" w:cs="Arial"/>
          <w:sz w:val="24"/>
          <w:szCs w:val="24"/>
        </w:rPr>
        <w:t>dalam pelaksanaan pembelajaran</w:t>
      </w:r>
    </w:p>
    <w:p w:rsidR="00EB2817" w:rsidRDefault="00EB2817">
      <w:pPr>
        <w:spacing w:line="200" w:lineRule="exact"/>
      </w:pPr>
    </w:p>
    <w:p w:rsidR="00EB2817" w:rsidRDefault="00EB2817">
      <w:pPr>
        <w:spacing w:before="11" w:line="260" w:lineRule="exact"/>
        <w:rPr>
          <w:sz w:val="26"/>
          <w:szCs w:val="26"/>
        </w:rPr>
      </w:pPr>
    </w:p>
    <w:p w:rsidR="00EB2817" w:rsidRDefault="00FA0173" w:rsidP="00DB4961">
      <w:pPr>
        <w:spacing w:before="29" w:line="246" w:lineRule="auto"/>
        <w:ind w:left="1338" w:right="2286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36" style="position:absolute;left:0;text-align:left;margin-left:70.85pt;margin-top:2pt;width:14.15pt;height:14.15pt;z-index:-251569664;mso-position-horizontal-relative:page" coordorigin="1417,40" coordsize="283,283">
            <v:shape id="_x0000_s1037" style="position:absolute;left:1417;top:40;width:283;height:283" coordorigin="1417,40" coordsize="283,283" path="m1417,40r284,l1701,324r-284,l1417,40x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sz w:val="24"/>
          <w:szCs w:val="24"/>
        </w:rPr>
        <w:t xml:space="preserve">Supervisi Kontinyu Oleh Kepala Sekolah </w:t>
      </w:r>
      <w:r w:rsidR="00DB4961">
        <w:rPr>
          <w:rFonts w:ascii="Arial" w:eastAsia="Arial" w:hAnsi="Arial" w:cs="Arial"/>
          <w:sz w:val="24"/>
          <w:szCs w:val="24"/>
          <w:lang w:val="id-ID"/>
        </w:rPr>
        <w:t>d</w:t>
      </w:r>
      <w:r w:rsidR="00F31D0E">
        <w:rPr>
          <w:rFonts w:ascii="Arial" w:eastAsia="Arial" w:hAnsi="Arial" w:cs="Arial"/>
          <w:sz w:val="24"/>
          <w:szCs w:val="24"/>
        </w:rPr>
        <w:t>an seterusnya</w:t>
      </w:r>
    </w:p>
    <w:p w:rsidR="00EB2817" w:rsidRDefault="00EB2817">
      <w:pPr>
        <w:spacing w:line="200" w:lineRule="exact"/>
      </w:pPr>
    </w:p>
    <w:p w:rsidR="00EB2817" w:rsidRDefault="00EB2817">
      <w:pPr>
        <w:spacing w:before="6" w:line="220" w:lineRule="exact"/>
        <w:rPr>
          <w:sz w:val="22"/>
          <w:szCs w:val="22"/>
        </w:rPr>
      </w:pPr>
    </w:p>
    <w:p w:rsidR="00EB2817" w:rsidRDefault="00FA0173">
      <w:pPr>
        <w:spacing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31" style="position:absolute;left:0;text-align:left;margin-left:27.65pt;margin-top:21.1pt;width:540pt;height:29.75pt;z-index:-251568640;mso-position-horizontal-relative:page" coordorigin="553,422" coordsize="10800,595">
            <v:shape id="_x0000_s1035" style="position:absolute;left:567;top:437;width:0;height:567" coordorigin="567,437" coordsize="0,567" path="m567,437r,567e" filled="f" strokeweight="1.42pt">
              <v:path arrowok="t"/>
            </v:shape>
            <v:shape id="_x0000_s1034" style="position:absolute;left:567;top:437;width:10772;height:0" coordorigin="567,437" coordsize="10772,0" path="m567,437r10772,e" filled="f" strokeweight="1.42pt">
              <v:path arrowok="t"/>
            </v:shape>
            <v:shape id="_x0000_s1033" style="position:absolute;left:11339;top:437;width:0;height:567" coordorigin="11339,437" coordsize="0,567" path="m11339,437r,567e" filled="f" strokeweight="1.42pt">
              <v:path arrowok="t"/>
            </v:shape>
            <v:shape id="_x0000_s1032" style="position:absolute;left:567;top:1004;width:10772;height:0" coordorigin="567,1004" coordsize="10772,0" path="m567,1004r10772,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position w:val="-1"/>
          <w:sz w:val="24"/>
          <w:szCs w:val="24"/>
        </w:rPr>
        <w:t>Catatan dari Kepala Sekolah:</w:t>
      </w: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before="1" w:line="200" w:lineRule="exact"/>
      </w:pPr>
    </w:p>
    <w:p w:rsidR="00EB2817" w:rsidRDefault="00FA0173">
      <w:pPr>
        <w:spacing w:before="29" w:line="260" w:lineRule="exact"/>
        <w:ind w:left="204"/>
        <w:rPr>
          <w:rFonts w:ascii="Arial" w:eastAsia="Arial" w:hAnsi="Arial" w:cs="Arial"/>
          <w:sz w:val="24"/>
          <w:szCs w:val="24"/>
        </w:rPr>
      </w:pPr>
      <w:r w:rsidRPr="00FA0173">
        <w:pict>
          <v:group id="_x0000_s1026" style="position:absolute;left:0;text-align:left;margin-left:27.65pt;margin-top:22.6pt;width:540pt;height:29.75pt;z-index:-251567616;mso-position-horizontal-relative:page" coordorigin="553,452" coordsize="10800,595">
            <v:shape id="_x0000_s1030" style="position:absolute;left:567;top:466;width:0;height:567" coordorigin="567,466" coordsize="0,567" path="m567,466r,567e" filled="f" strokeweight="1.42pt">
              <v:path arrowok="t"/>
            </v:shape>
            <v:shape id="_x0000_s1029" style="position:absolute;left:567;top:466;width:10772;height:0" coordorigin="567,466" coordsize="10772,0" path="m567,466r10772,e" filled="f" strokeweight="1.42pt">
              <v:path arrowok="t"/>
            </v:shape>
            <v:shape id="_x0000_s1028" style="position:absolute;left:11339;top:466;width:0;height:567" coordorigin="11339,466" coordsize="0,567" path="m11339,466r,567e" filled="f" strokeweight="1.42pt">
              <v:path arrowok="t"/>
            </v:shape>
            <v:shape id="_x0000_s1027" style="position:absolute;left:567;top:1033;width:10772;height:0" coordorigin="567,1033" coordsize="10772,0" path="m567,1033r10772,e" filled="f" strokeweight="1.42pt">
              <v:path arrowok="t"/>
            </v:shape>
            <w10:wrap anchorx="page"/>
          </v:group>
        </w:pict>
      </w:r>
      <w:r w:rsidR="00F31D0E">
        <w:rPr>
          <w:rFonts w:ascii="Arial" w:eastAsia="Arial" w:hAnsi="Arial" w:cs="Arial"/>
          <w:b/>
          <w:position w:val="-1"/>
          <w:sz w:val="24"/>
          <w:szCs w:val="24"/>
        </w:rPr>
        <w:t>Catatan dari Pengawas</w:t>
      </w:r>
    </w:p>
    <w:p w:rsidR="00EB2817" w:rsidRDefault="00EB2817">
      <w:pPr>
        <w:spacing w:before="3" w:line="160" w:lineRule="exact"/>
        <w:rPr>
          <w:sz w:val="17"/>
          <w:szCs w:val="17"/>
        </w:rPr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EB2817">
      <w:pPr>
        <w:spacing w:line="200" w:lineRule="exact"/>
      </w:pPr>
    </w:p>
    <w:p w:rsidR="00EB2817" w:rsidRDefault="00F31D0E" w:rsidP="00AB37EB">
      <w:pPr>
        <w:spacing w:before="29"/>
        <w:ind w:left="205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Guru</w:t>
      </w:r>
      <w:r w:rsidR="00331D9D">
        <w:rPr>
          <w:rFonts w:ascii="Arial" w:eastAsia="Arial" w:hAnsi="Arial" w:cs="Arial"/>
          <w:sz w:val="24"/>
          <w:szCs w:val="24"/>
        </w:rPr>
        <w:tab/>
      </w:r>
      <w:r w:rsidR="00331D9D">
        <w:rPr>
          <w:rFonts w:ascii="Arial" w:eastAsia="Arial" w:hAnsi="Arial" w:cs="Arial"/>
          <w:sz w:val="24"/>
          <w:szCs w:val="24"/>
        </w:rPr>
        <w:tab/>
      </w:r>
      <w:r w:rsidR="00331D9D">
        <w:rPr>
          <w:rFonts w:ascii="Arial" w:eastAsia="Arial" w:hAnsi="Arial" w:cs="Arial"/>
          <w:sz w:val="24"/>
          <w:szCs w:val="24"/>
        </w:rPr>
        <w:tab/>
      </w:r>
      <w:r w:rsidR="00331D9D">
        <w:rPr>
          <w:rFonts w:ascii="Arial" w:eastAsia="Arial" w:hAnsi="Arial" w:cs="Arial"/>
          <w:sz w:val="24"/>
          <w:szCs w:val="24"/>
        </w:rPr>
        <w:tab/>
      </w:r>
      <w:r w:rsidR="00331D9D">
        <w:rPr>
          <w:rFonts w:ascii="Arial" w:eastAsia="Arial" w:hAnsi="Arial" w:cs="Arial"/>
          <w:sz w:val="24"/>
          <w:szCs w:val="24"/>
        </w:rPr>
        <w:tab/>
      </w:r>
      <w:r w:rsidR="00331D9D">
        <w:rPr>
          <w:rFonts w:ascii="Arial" w:eastAsia="Arial" w:hAnsi="Arial" w:cs="Arial"/>
          <w:sz w:val="24"/>
          <w:szCs w:val="24"/>
        </w:rPr>
        <w:tab/>
      </w:r>
      <w:r w:rsidR="00331D9D">
        <w:rPr>
          <w:rFonts w:ascii="Arial" w:eastAsia="Arial" w:hAnsi="Arial" w:cs="Arial"/>
          <w:sz w:val="24"/>
          <w:szCs w:val="24"/>
        </w:rPr>
        <w:tab/>
        <w:t>Supervisor</w:t>
      </w:r>
    </w:p>
    <w:p w:rsidR="00331D9D" w:rsidRDefault="00331D9D" w:rsidP="00331D9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331D9D" w:rsidRDefault="00331D9D" w:rsidP="00331D9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331D9D" w:rsidRDefault="00331D9D" w:rsidP="00331D9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331D9D" w:rsidRDefault="00331D9D" w:rsidP="00331D9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331D9D" w:rsidRDefault="00AB37EB" w:rsidP="00331D9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………………………………..</w:t>
      </w:r>
      <w:r w:rsidR="00331D9D">
        <w:rPr>
          <w:rFonts w:ascii="Arial" w:eastAsia="Arial" w:hAnsi="Arial" w:cs="Arial"/>
          <w:sz w:val="24"/>
          <w:szCs w:val="24"/>
        </w:rPr>
        <w:tab/>
      </w:r>
      <w:r w:rsidR="00331D9D">
        <w:rPr>
          <w:rFonts w:ascii="Arial" w:eastAsia="Arial" w:hAnsi="Arial" w:cs="Arial"/>
          <w:sz w:val="24"/>
          <w:szCs w:val="24"/>
        </w:rPr>
        <w:tab/>
      </w:r>
      <w:r w:rsidR="00331D9D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…………………………………</w:t>
      </w:r>
    </w:p>
    <w:p w:rsidR="00331D9D" w:rsidRDefault="00331D9D" w:rsidP="00331D9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NIP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NIP</w:t>
      </w:r>
    </w:p>
    <w:p w:rsidR="00331D9D" w:rsidRDefault="00331D9D" w:rsidP="00331D9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331D9D" w:rsidRDefault="00331D9D" w:rsidP="00331D9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p w:rsidR="00331D9D" w:rsidRDefault="00331D9D" w:rsidP="00331D9D">
      <w:pPr>
        <w:spacing w:before="29"/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Mengetahui</w:t>
      </w:r>
    </w:p>
    <w:p w:rsidR="00331D9D" w:rsidRDefault="00331D9D" w:rsidP="00331D9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,                                          Kepala Sekolah,</w:t>
      </w:r>
    </w:p>
    <w:p w:rsidR="00331D9D" w:rsidRDefault="00331D9D" w:rsidP="00331D9D">
      <w:pPr>
        <w:spacing w:line="200" w:lineRule="exact"/>
      </w:pPr>
    </w:p>
    <w:p w:rsidR="00331D9D" w:rsidRDefault="00331D9D" w:rsidP="00331D9D">
      <w:pPr>
        <w:spacing w:line="200" w:lineRule="exact"/>
      </w:pPr>
    </w:p>
    <w:p w:rsidR="00331D9D" w:rsidRDefault="00331D9D" w:rsidP="00331D9D">
      <w:pPr>
        <w:spacing w:line="200" w:lineRule="exact"/>
      </w:pPr>
    </w:p>
    <w:p w:rsidR="00331D9D" w:rsidRDefault="00331D9D" w:rsidP="00331D9D">
      <w:pPr>
        <w:spacing w:line="200" w:lineRule="exact"/>
      </w:pPr>
    </w:p>
    <w:p w:rsidR="00331D9D" w:rsidRDefault="00331D9D" w:rsidP="00331D9D">
      <w:pPr>
        <w:spacing w:line="200" w:lineRule="exact"/>
      </w:pPr>
    </w:p>
    <w:p w:rsidR="00331D9D" w:rsidRDefault="00331D9D" w:rsidP="00331D9D">
      <w:pPr>
        <w:ind w:left="360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Drs.Falati, M.Si</w:t>
      </w:r>
    </w:p>
    <w:p w:rsidR="00331D9D" w:rsidRDefault="00331D9D" w:rsidP="00331D9D">
      <w:pPr>
        <w:spacing w:before="1" w:line="120" w:lineRule="exact"/>
        <w:rPr>
          <w:sz w:val="12"/>
          <w:szCs w:val="12"/>
        </w:rPr>
      </w:pPr>
    </w:p>
    <w:p w:rsidR="00331D9D" w:rsidRDefault="00331D9D" w:rsidP="00331D9D">
      <w:pPr>
        <w:ind w:left="13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NIP 196403111989031011</w:t>
      </w:r>
    </w:p>
    <w:p w:rsidR="00331D9D" w:rsidRDefault="00331D9D" w:rsidP="00331D9D">
      <w:pPr>
        <w:spacing w:before="29"/>
        <w:ind w:left="1338"/>
        <w:rPr>
          <w:rFonts w:ascii="Arial" w:eastAsia="Arial" w:hAnsi="Arial" w:cs="Arial"/>
          <w:sz w:val="24"/>
          <w:szCs w:val="24"/>
        </w:rPr>
      </w:pPr>
    </w:p>
    <w:sectPr w:rsidR="00331D9D" w:rsidSect="00110EF3">
      <w:pgSz w:w="11920" w:h="16840"/>
      <w:pgMar w:top="2020" w:right="0" w:bottom="280" w:left="420" w:header="340" w:footer="44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107" w:rsidRDefault="008E1107">
      <w:r>
        <w:separator/>
      </w:r>
    </w:p>
  </w:endnote>
  <w:endnote w:type="continuationSeparator" w:id="0">
    <w:p w:rsidR="008E1107" w:rsidRDefault="008E1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17" w:rsidRDefault="00FA0173">
    <w:pPr>
      <w:spacing w:line="200" w:lineRule="exact"/>
    </w:pPr>
    <w:r w:rsidRPr="00FA01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0.2pt;margin-top:808.45pt;width:147.8pt;height:10pt;z-index:-251659776;mso-position-horizontal-relative:page;mso-position-vertical-relative:page" filled="f" stroked="f">
          <v:textbox inset="0,0,0,0">
            <w:txbxContent>
              <w:p w:rsidR="00EB2817" w:rsidRDefault="00F31D0E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 Supervisi BPMP Provinsi Banten</w:t>
                </w:r>
              </w:p>
            </w:txbxContent>
          </v:textbox>
          <w10:wrap anchorx="page" anchory="page"/>
        </v:shape>
      </w:pict>
    </w:r>
    <w:r w:rsidRPr="00FA0173">
      <w:pict>
        <v:shape id="_x0000_s2053" type="#_x0000_t202" style="position:absolute;margin-left:538.35pt;margin-top:808.45pt;width:51.8pt;height:10pt;z-index:-251658752;mso-position-horizontal-relative:page;mso-position-vertical-relative:page" filled="f" stroked="f">
          <v:textbox inset="0,0,0,0">
            <w:txbxContent>
              <w:p w:rsidR="00EB2817" w:rsidRDefault="00F31D0E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Halaman </w:t>
                </w:r>
                <w:r w:rsidR="00FA0173"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 w:rsidR="00FA0173">
                  <w:fldChar w:fldCharType="separate"/>
                </w:r>
                <w:r w:rsidR="00DB4961">
                  <w:rPr>
                    <w:rFonts w:ascii="Arial" w:eastAsia="Arial" w:hAnsi="Arial" w:cs="Arial"/>
                    <w:i/>
                    <w:noProof/>
                    <w:sz w:val="16"/>
                    <w:szCs w:val="16"/>
                  </w:rPr>
                  <w:t>6</w:t>
                </w:r>
                <w:r w:rsidR="00FA0173"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/12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17" w:rsidRDefault="00FA0173">
    <w:pPr>
      <w:spacing w:line="200" w:lineRule="exact"/>
    </w:pPr>
    <w:r w:rsidRPr="00FA01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.2pt;margin-top:808.45pt;width:147.8pt;height:10pt;z-index:-251657728;mso-position-horizontal-relative:page;mso-position-vertical-relative:page" filled="f" stroked="f">
          <v:textbox inset="0,0,0,0">
            <w:txbxContent>
              <w:p w:rsidR="00EB2817" w:rsidRDefault="00F31D0E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 Supervisi BPMP Provinsi Banten</w:t>
                </w:r>
              </w:p>
            </w:txbxContent>
          </v:textbox>
          <w10:wrap anchorx="page" anchory="page"/>
        </v:shape>
      </w:pict>
    </w:r>
    <w:r w:rsidRPr="00FA0173">
      <w:pict>
        <v:shape id="_x0000_s2051" type="#_x0000_t202" style="position:absolute;margin-left:538.35pt;margin-top:808.45pt;width:51.8pt;height:10pt;z-index:-251656704;mso-position-horizontal-relative:page;mso-position-vertical-relative:page" filled="f" stroked="f">
          <v:textbox inset="0,0,0,0">
            <w:txbxContent>
              <w:p w:rsidR="00EB2817" w:rsidRDefault="00F31D0E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Halaman </w:t>
                </w:r>
                <w:r w:rsidR="00FA0173"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 w:rsidR="00FA0173">
                  <w:fldChar w:fldCharType="separate"/>
                </w:r>
                <w:r w:rsidR="00DB4961">
                  <w:rPr>
                    <w:rFonts w:ascii="Arial" w:eastAsia="Arial" w:hAnsi="Arial" w:cs="Arial"/>
                    <w:i/>
                    <w:noProof/>
                    <w:sz w:val="16"/>
                    <w:szCs w:val="16"/>
                  </w:rPr>
                  <w:t>8</w:t>
                </w:r>
                <w:r w:rsidR="00FA0173"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/12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17" w:rsidRDefault="00FA0173">
    <w:pPr>
      <w:spacing w:line="200" w:lineRule="exact"/>
    </w:pPr>
    <w:r w:rsidRPr="00FA01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2pt;margin-top:808.45pt;width:147.8pt;height:10pt;z-index:-251655680;mso-position-horizontal-relative:page;mso-position-vertical-relative:page" filled="f" stroked="f">
          <v:textbox inset="0,0,0,0">
            <w:txbxContent>
              <w:p w:rsidR="00EB2817" w:rsidRDefault="00F31D0E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Aplikasi Supervisi BPMP Provinsi Banten</w:t>
                </w:r>
              </w:p>
            </w:txbxContent>
          </v:textbox>
          <w10:wrap anchorx="page" anchory="page"/>
        </v:shape>
      </w:pict>
    </w:r>
    <w:r w:rsidRPr="00FA0173">
      <w:pict>
        <v:shape id="_x0000_s2049" type="#_x0000_t202" style="position:absolute;margin-left:536.15pt;margin-top:808.45pt;width:56.25pt;height:10pt;z-index:-251654656;mso-position-horizontal-relative:page;mso-position-vertical-relative:page" filled="f" stroked="f">
          <v:textbox inset="0,0,0,0">
            <w:txbxContent>
              <w:p w:rsidR="00EB2817" w:rsidRDefault="00F31D0E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 xml:space="preserve">Halaman </w:t>
                </w:r>
                <w:r w:rsidR="00FA0173">
                  <w:fldChar w:fldCharType="begin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instrText xml:space="preserve"> PAGE </w:instrText>
                </w:r>
                <w:r w:rsidR="00FA0173">
                  <w:fldChar w:fldCharType="separate"/>
                </w:r>
                <w:r w:rsidR="00DB4961">
                  <w:rPr>
                    <w:rFonts w:ascii="Arial" w:eastAsia="Arial" w:hAnsi="Arial" w:cs="Arial"/>
                    <w:i/>
                    <w:noProof/>
                    <w:sz w:val="16"/>
                    <w:szCs w:val="16"/>
                  </w:rPr>
                  <w:t>12</w:t>
                </w:r>
                <w:r w:rsidR="00FA0173">
                  <w:fldChar w:fldCharType="end"/>
                </w:r>
                <w:r>
                  <w:rPr>
                    <w:rFonts w:ascii="Arial" w:eastAsia="Arial" w:hAnsi="Arial" w:cs="Arial"/>
                    <w:i/>
                    <w:sz w:val="16"/>
                    <w:szCs w:val="16"/>
                  </w:rPr>
                  <w:t>/12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107" w:rsidRDefault="008E1107">
      <w:r>
        <w:separator/>
      </w:r>
    </w:p>
  </w:footnote>
  <w:footnote w:type="continuationSeparator" w:id="0">
    <w:p w:rsidR="008E1107" w:rsidRDefault="008E11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17" w:rsidRDefault="00FA0173">
    <w:pPr>
      <w:spacing w:line="200" w:lineRule="exact"/>
    </w:pPr>
    <w:r w:rsidRPr="00FA0173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28.35pt;margin-top:17pt;width:85.05pt;height:84.25pt;z-index:-251662848;mso-position-horizontal-relative:page;mso-position-vertical-relative:page">
          <v:imagedata r:id="rId1" o:title=""/>
          <w10:wrap anchorx="page" anchory="page"/>
        </v:shape>
      </w:pict>
    </w:r>
    <w:r w:rsidRPr="00FA0173">
      <w:pict>
        <v:group id="_x0000_s2056" style="position:absolute;margin-left:28.35pt;margin-top:113.4pt;width:538.6pt;height:0;z-index:-251661824;mso-position-horizontal-relative:page;mso-position-vertical-relative:page" coordorigin="567,2268" coordsize="10772,0">
          <v:shape id="_x0000_s2057" style="position:absolute;left:567;top:2268;width:10772;height:0" coordorigin="567,2268" coordsize="10772,0" path="m567,2268r10772,e" filled="f" strokeweight="2.83pt">
            <v:path arrowok="t"/>
          </v:shape>
          <w10:wrap anchorx="page" anchory="page"/>
        </v:group>
      </w:pict>
    </w:r>
    <w:r w:rsidRPr="00FA01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03.7pt;margin-top:33.85pt;width:187.85pt;height:45.35pt;z-index:-251660800;mso-position-horizontal-relative:page;mso-position-vertical-relative:page" filled="f" stroked="f">
          <v:textbox inset="0,0,0,0">
            <w:txbxContent>
              <w:p w:rsidR="00EB2817" w:rsidRDefault="00F31D0E">
                <w:pPr>
                  <w:spacing w:line="320" w:lineRule="exact"/>
                  <w:ind w:left="203" w:right="202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FORMULIR SUPERVISI</w:t>
                </w:r>
              </w:p>
              <w:p w:rsidR="00EB2817" w:rsidRDefault="00EB2817">
                <w:pPr>
                  <w:spacing w:before="2" w:line="220" w:lineRule="exact"/>
                  <w:rPr>
                    <w:sz w:val="22"/>
                    <w:szCs w:val="22"/>
                  </w:rPr>
                </w:pPr>
              </w:p>
              <w:p w:rsidR="00EB2817" w:rsidRDefault="00F31D0E">
                <w:pPr>
                  <w:ind w:left="-23" w:right="-23"/>
                  <w:jc w:val="center"/>
                  <w:rPr>
                    <w:rFonts w:ascii="Arial" w:eastAsia="Arial" w:hAnsi="Arial" w:cs="Arial"/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sz w:val="30"/>
                    <w:szCs w:val="30"/>
                  </w:rPr>
                  <w:t>BPMP PROVINSI BANTEN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388"/>
    <w:multiLevelType w:val="multilevel"/>
    <w:tmpl w:val="56A0BA7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B2817"/>
    <w:rsid w:val="00110EF3"/>
    <w:rsid w:val="00331D9D"/>
    <w:rsid w:val="008C53BE"/>
    <w:rsid w:val="008E1107"/>
    <w:rsid w:val="00AB37EB"/>
    <w:rsid w:val="00DB4961"/>
    <w:rsid w:val="00DF5D34"/>
    <w:rsid w:val="00EB2817"/>
    <w:rsid w:val="00F31D0E"/>
    <w:rsid w:val="00FA0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2184</Words>
  <Characters>12455</Characters>
  <Application>Microsoft Office Word</Application>
  <DocSecurity>0</DocSecurity>
  <Lines>103</Lines>
  <Paragraphs>29</Paragraphs>
  <ScaleCrop>false</ScaleCrop>
  <Company/>
  <LinksUpToDate>false</LinksUpToDate>
  <CharactersWithSpaces>14610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PRODI AKL</cp:lastModifiedBy>
  <cp:revision>7</cp:revision>
  <cp:lastPrinted>2023-09-15T03:57:00Z</cp:lastPrinted>
  <dcterms:created xsi:type="dcterms:W3CDTF">2023-08-31T04:02:00Z</dcterms:created>
  <dcterms:modified xsi:type="dcterms:W3CDTF">2023-09-15T03:58:00Z</dcterms:modified>
</cp:coreProperties>
</file>